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641" w:rsidRPr="00F87C99" w:rsidRDefault="00592641" w:rsidP="00F87C99">
      <w:pPr>
        <w:keepNext/>
        <w:keepLines/>
        <w:spacing w:after="0"/>
        <w:ind w:firstLine="0"/>
        <w:jc w:val="center"/>
        <w:rPr>
          <w:b/>
        </w:rPr>
      </w:pPr>
      <w:r w:rsidRPr="00F87C99">
        <w:rPr>
          <w:b/>
        </w:rPr>
        <w:t xml:space="preserve">Требования к содержанию, составу заявки на участие в закупке в соответствии с Федеральным законом от 05.04.2013 </w:t>
      </w:r>
      <w:r w:rsidR="00CA5875" w:rsidRPr="00F87C99">
        <w:rPr>
          <w:b/>
        </w:rPr>
        <w:t>№</w:t>
      </w:r>
      <w:r w:rsidRPr="00F87C99">
        <w:rPr>
          <w:b/>
        </w:rPr>
        <w:t xml:space="preserve"> 44-ФЗ "О контрактной системе в сфере закупок товаров, работ, услуг для обеспечения государственных и муниципальных нужд" </w:t>
      </w:r>
      <w:r w:rsidR="00D42A81">
        <w:rPr>
          <w:b/>
        </w:rPr>
        <w:br/>
      </w:r>
      <w:r w:rsidRPr="00F87C99">
        <w:rPr>
          <w:b/>
        </w:rPr>
        <w:t xml:space="preserve">(далее - </w:t>
      </w:r>
      <w:r w:rsidRPr="00F87C99">
        <w:rPr>
          <w:rFonts w:eastAsia="Calibri"/>
          <w:b/>
        </w:rPr>
        <w:t>Закон № 44-ФЗ</w:t>
      </w:r>
      <w:r w:rsidRPr="00F87C99">
        <w:rPr>
          <w:b/>
        </w:rPr>
        <w:t>) и инструкция по ее заполнению</w:t>
      </w:r>
    </w:p>
    <w:p w:rsidR="00592641" w:rsidRPr="00F87C99" w:rsidRDefault="00592641" w:rsidP="00F15771">
      <w:pPr>
        <w:keepNext/>
        <w:keepLines/>
        <w:spacing w:after="0"/>
        <w:jc w:val="center"/>
        <w:rPr>
          <w:b/>
        </w:rPr>
      </w:pPr>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8"/>
        <w:gridCol w:w="12049"/>
      </w:tblGrid>
      <w:tr w:rsidR="00F83753" w:rsidRPr="00D734D8" w:rsidTr="00D42A81">
        <w:trPr>
          <w:trHeight w:val="420"/>
        </w:trPr>
        <w:tc>
          <w:tcPr>
            <w:tcW w:w="2978" w:type="dxa"/>
          </w:tcPr>
          <w:p w:rsidR="00361C37" w:rsidRPr="00C01C73" w:rsidRDefault="00B81886" w:rsidP="00343690">
            <w:pPr>
              <w:widowControl w:val="0"/>
              <w:spacing w:after="0"/>
              <w:ind w:firstLine="0"/>
              <w:jc w:val="left"/>
              <w:rPr>
                <w:b/>
                <w:bCs/>
              </w:rPr>
            </w:pPr>
            <w:r w:rsidRPr="00480453">
              <w:rPr>
                <w:b/>
                <w:color w:val="000000"/>
              </w:rPr>
              <w:t>Требования, предъявляемые к участникам закупки</w:t>
            </w:r>
          </w:p>
        </w:tc>
        <w:tc>
          <w:tcPr>
            <w:tcW w:w="12049" w:type="dxa"/>
          </w:tcPr>
          <w:p w:rsidR="00B81886" w:rsidRDefault="000D4DB7" w:rsidP="00F87C99">
            <w:pPr>
              <w:widowControl w:val="0"/>
              <w:tabs>
                <w:tab w:val="left" w:pos="1487"/>
              </w:tabs>
              <w:spacing w:after="0"/>
              <w:ind w:firstLine="601"/>
              <w:contextualSpacing/>
              <w:outlineLvl w:val="4"/>
              <w:rPr>
                <w:bCs/>
              </w:rPr>
            </w:pPr>
            <w:r>
              <w:rPr>
                <w:bCs/>
              </w:rPr>
              <w:t xml:space="preserve">1. </w:t>
            </w:r>
            <w:bookmarkStart w:id="0" w:name="_GoBack"/>
            <w:bookmarkEnd w:id="0"/>
            <w:r w:rsidR="00B81886" w:rsidRPr="002468D9">
              <w:rPr>
                <w:bCs/>
              </w:rPr>
              <w:t xml:space="preserve">Соответствие участника электронного аукциона п. </w:t>
            </w:r>
            <w:r w:rsidR="004964EE">
              <w:rPr>
                <w:bCs/>
              </w:rPr>
              <w:t>1,</w:t>
            </w:r>
            <w:r w:rsidR="00AD5FFC">
              <w:rPr>
                <w:bCs/>
              </w:rPr>
              <w:t xml:space="preserve"> 3 - 5, 7 -</w:t>
            </w:r>
            <w:r w:rsidR="00DE666D">
              <w:rPr>
                <w:bCs/>
              </w:rPr>
              <w:t xml:space="preserve"> 11 ч. 1 ст. 31 </w:t>
            </w:r>
            <w:r w:rsidR="00B81886" w:rsidRPr="002468D9">
              <w:rPr>
                <w:bCs/>
              </w:rPr>
              <w:t>Закона № 44-ФЗ, а именно:</w:t>
            </w:r>
          </w:p>
          <w:p w:rsidR="00B81886" w:rsidRDefault="00DE666D" w:rsidP="00F87C99">
            <w:pPr>
              <w:widowControl w:val="0"/>
              <w:spacing w:after="0"/>
              <w:ind w:firstLine="601"/>
              <w:rPr>
                <w:rFonts w:eastAsia="Calibri"/>
              </w:rPr>
            </w:pPr>
            <w:r>
              <w:rPr>
                <w:rFonts w:eastAsia="Calibri"/>
              </w:rPr>
              <w:t>1</w:t>
            </w:r>
            <w:r w:rsidR="00B81886">
              <w:rPr>
                <w:rFonts w:eastAsia="Calibri"/>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w:t>
            </w:r>
            <w:r w:rsidR="000A27FD">
              <w:rPr>
                <w:rFonts w:eastAsia="Calibri"/>
              </w:rPr>
              <w:t xml:space="preserve">, </w:t>
            </w:r>
            <w:proofErr w:type="gramStart"/>
            <w:r w:rsidR="000A27FD">
              <w:rPr>
                <w:rFonts w:eastAsia="Calibri"/>
              </w:rPr>
              <w:t>являющихся</w:t>
            </w:r>
            <w:proofErr w:type="gramEnd"/>
            <w:r w:rsidR="000A27FD">
              <w:rPr>
                <w:rFonts w:eastAsia="Calibri"/>
              </w:rPr>
              <w:t xml:space="preserve"> объектом закупки</w:t>
            </w:r>
            <w:r w:rsidR="00966D98">
              <w:rPr>
                <w:rFonts w:eastAsia="Calibri"/>
              </w:rPr>
              <w:t>:</w:t>
            </w:r>
          </w:p>
          <w:p w:rsidR="00966D98" w:rsidRPr="00966D98" w:rsidRDefault="00EA7B16" w:rsidP="00F87C99">
            <w:pPr>
              <w:widowControl w:val="0"/>
              <w:spacing w:after="0"/>
              <w:ind w:firstLine="601"/>
              <w:rPr>
                <w:rFonts w:eastAsia="Calibri"/>
              </w:rPr>
            </w:pPr>
            <w:r>
              <w:rPr>
                <w:rFonts w:eastAsia="Calibri"/>
              </w:rPr>
              <w:t>у</w:t>
            </w:r>
            <w:r w:rsidR="00966D98">
              <w:rPr>
                <w:rFonts w:eastAsia="Calibri"/>
              </w:rPr>
              <w:t xml:space="preserve">частник закупки не должен </w:t>
            </w:r>
            <w:r w:rsidR="00BF3CC3">
              <w:rPr>
                <w:rFonts w:eastAsia="Calibri"/>
              </w:rPr>
              <w:t>являться</w:t>
            </w:r>
            <w:r w:rsidR="00966D98">
              <w:rPr>
                <w:rFonts w:eastAsia="Calibri"/>
              </w:rPr>
              <w:t xml:space="preserve"> юридическим или физическим лицом, в отношении которого применяются специальные экономические меры (санкции), предусмотренные </w:t>
            </w:r>
            <w:proofErr w:type="spellStart"/>
            <w:r w:rsidR="00966D98">
              <w:rPr>
                <w:rFonts w:eastAsia="Calibri"/>
              </w:rPr>
              <w:t>пп</w:t>
            </w:r>
            <w:proofErr w:type="spellEnd"/>
            <w:r w:rsidR="00966D98">
              <w:rPr>
                <w:rFonts w:eastAsia="Calibri"/>
              </w:rPr>
              <w:t>. «а»</w:t>
            </w:r>
            <w:r>
              <w:rPr>
                <w:rFonts w:eastAsia="Calibri"/>
              </w:rPr>
              <w:t xml:space="preserve"> п.2 Указа Президента Российской Федерации №252 от 03.05.2022 года, либо являться организацией, находящейся под контролем таких лиц.</w:t>
            </w:r>
          </w:p>
          <w:p w:rsidR="00D03E16" w:rsidRPr="002468D9" w:rsidRDefault="00D03E16" w:rsidP="00F87C99">
            <w:pPr>
              <w:widowControl w:val="0"/>
              <w:autoSpaceDE w:val="0"/>
              <w:autoSpaceDN w:val="0"/>
              <w:adjustRightInd w:val="0"/>
              <w:spacing w:after="0"/>
              <w:ind w:firstLine="601"/>
            </w:pPr>
            <w:r w:rsidRPr="002468D9">
              <w:t xml:space="preserve">3) </w:t>
            </w:r>
            <w:proofErr w:type="spellStart"/>
            <w:r w:rsidRPr="002468D9">
              <w:t>непроведение</w:t>
            </w:r>
            <w:proofErr w:type="spellEnd"/>
            <w:r w:rsidRPr="002468D9">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03E16" w:rsidRPr="002468D9" w:rsidRDefault="00D03E16" w:rsidP="00F87C99">
            <w:pPr>
              <w:widowControl w:val="0"/>
              <w:autoSpaceDE w:val="0"/>
              <w:autoSpaceDN w:val="0"/>
              <w:adjustRightInd w:val="0"/>
              <w:spacing w:after="0"/>
              <w:ind w:firstLine="601"/>
            </w:pPr>
            <w:r w:rsidRPr="002468D9">
              <w:t xml:space="preserve">4) неприостановление деятельности участника закупки в порядке, установленном </w:t>
            </w:r>
            <w:hyperlink r:id="rId9" w:history="1">
              <w:r w:rsidRPr="002468D9">
                <w:t>Кодексом</w:t>
              </w:r>
            </w:hyperlink>
            <w:r w:rsidRPr="002468D9">
              <w:t xml:space="preserve"> Российской Федерации об административных правонарушениях;</w:t>
            </w:r>
          </w:p>
          <w:p w:rsidR="00D03E16" w:rsidRPr="002468D9" w:rsidRDefault="00D03E16" w:rsidP="00F87C99">
            <w:pPr>
              <w:widowControl w:val="0"/>
              <w:autoSpaceDE w:val="0"/>
              <w:autoSpaceDN w:val="0"/>
              <w:adjustRightInd w:val="0"/>
              <w:spacing w:after="0"/>
              <w:ind w:firstLine="601"/>
            </w:pPr>
            <w:proofErr w:type="gramStart"/>
            <w:r w:rsidRPr="002468D9">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0" w:history="1">
              <w:r w:rsidRPr="002468D9">
                <w:t>законодательством</w:t>
              </w:r>
            </w:hyperlink>
            <w:r w:rsidRPr="002468D9">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468D9">
              <w:t xml:space="preserve"> обязанности </w:t>
            </w:r>
            <w:proofErr w:type="gramStart"/>
            <w:r w:rsidRPr="002468D9">
              <w:t>заявителя</w:t>
            </w:r>
            <w:proofErr w:type="gramEnd"/>
            <w:r w:rsidRPr="002468D9">
              <w:t xml:space="preserve"> по уплате этих сумм исполненной или которые признаны безнадежными к взысканию в соответствии с </w:t>
            </w:r>
            <w:hyperlink r:id="rId11" w:history="1">
              <w:r w:rsidRPr="002468D9">
                <w:t>законодательством</w:t>
              </w:r>
            </w:hyperlink>
            <w:r w:rsidRPr="002468D9">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2468D9">
              <w:t>указанных</w:t>
            </w:r>
            <w:proofErr w:type="gramEnd"/>
            <w:r w:rsidRPr="002468D9">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03E16" w:rsidRPr="002468D9" w:rsidRDefault="00D03E16" w:rsidP="00F87C99">
            <w:pPr>
              <w:widowControl w:val="0"/>
              <w:autoSpaceDE w:val="0"/>
              <w:autoSpaceDN w:val="0"/>
              <w:adjustRightInd w:val="0"/>
              <w:spacing w:after="0"/>
              <w:ind w:firstLine="601"/>
            </w:pPr>
            <w:proofErr w:type="gramStart"/>
            <w:r w:rsidRPr="002468D9">
              <w:t xml:space="preserve">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w:t>
            </w:r>
            <w:hyperlink r:id="rId12" w:history="1">
              <w:r w:rsidRPr="002468D9">
                <w:t>290</w:t>
              </w:r>
            </w:hyperlink>
            <w:r w:rsidRPr="002468D9">
              <w:t xml:space="preserve">, 291, </w:t>
            </w:r>
            <w:hyperlink r:id="rId13" w:history="1">
              <w:r w:rsidRPr="002468D9">
                <w:t>291.1</w:t>
              </w:r>
            </w:hyperlink>
            <w:r w:rsidRPr="002468D9">
              <w:t xml:space="preserve"> Уголовного кодекса Российской Федерации (за исключением лиц, у которых такая судимость погашена или снята), а также неприменение в</w:t>
            </w:r>
            <w:proofErr w:type="gramEnd"/>
            <w:r w:rsidRPr="002468D9">
              <w:t xml:space="preserve"> </w:t>
            </w:r>
            <w:proofErr w:type="gramStart"/>
            <w:r w:rsidRPr="002468D9">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D03E16" w:rsidRPr="002468D9" w:rsidRDefault="00D03E16" w:rsidP="00F87C99">
            <w:pPr>
              <w:widowControl w:val="0"/>
              <w:autoSpaceDE w:val="0"/>
              <w:autoSpaceDN w:val="0"/>
              <w:adjustRightInd w:val="0"/>
              <w:spacing w:after="0"/>
              <w:ind w:firstLine="601"/>
            </w:pPr>
            <w:r w:rsidRPr="002468D9">
              <w:lastRenderedPageBreak/>
              <w:t xml:space="preserve">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4" w:history="1">
              <w:r w:rsidRPr="002468D9">
                <w:t>статьей 19.28</w:t>
              </w:r>
            </w:hyperlink>
            <w:r w:rsidRPr="002468D9">
              <w:t xml:space="preserve"> Кодекса Российской Федерации об административных правонарушениях;</w:t>
            </w:r>
          </w:p>
          <w:p w:rsidR="00D03E16" w:rsidRPr="002468D9" w:rsidRDefault="00D03E16" w:rsidP="00F87C99">
            <w:pPr>
              <w:widowControl w:val="0"/>
              <w:autoSpaceDE w:val="0"/>
              <w:autoSpaceDN w:val="0"/>
              <w:adjustRightInd w:val="0"/>
              <w:spacing w:after="0"/>
              <w:ind w:firstLine="601"/>
            </w:pPr>
            <w:r w:rsidRPr="002468D9">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47413B" w:rsidRDefault="0047413B" w:rsidP="0047413B">
            <w:pPr>
              <w:widowControl w:val="0"/>
              <w:autoSpaceDE w:val="0"/>
              <w:autoSpaceDN w:val="0"/>
              <w:adjustRightInd w:val="0"/>
              <w:spacing w:after="0"/>
              <w:ind w:firstLine="601"/>
            </w:pPr>
            <w:proofErr w:type="gramStart"/>
            <w:r>
              <w:t xml:space="preserve">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t>неполнородный</w:t>
            </w:r>
            <w:proofErr w:type="spellEnd"/>
            <w:r>
              <w:t xml:space="preserve"> (имеющий общих с должностным лицом заказчика отца или мать) брат (сестра), лицо, усыновленное должностным лицом заказчика, либо</w:t>
            </w:r>
            <w:proofErr w:type="gramEnd"/>
            <w:r>
              <w:t xml:space="preserve"> усыновитель этого должностного лица заказчика является:</w:t>
            </w:r>
          </w:p>
          <w:p w:rsidR="0047413B" w:rsidRDefault="0047413B" w:rsidP="0047413B">
            <w:pPr>
              <w:widowControl w:val="0"/>
              <w:autoSpaceDE w:val="0"/>
              <w:autoSpaceDN w:val="0"/>
              <w:adjustRightInd w:val="0"/>
              <w:spacing w:after="0"/>
              <w:ind w:firstLine="601"/>
            </w:pPr>
            <w:r>
              <w:t>а) физическим лицом (в том числе зарегистрированным в качестве индивидуального предпринимателя), являющимся участником закупки;</w:t>
            </w:r>
          </w:p>
          <w:p w:rsidR="0047413B" w:rsidRDefault="0047413B" w:rsidP="0047413B">
            <w:pPr>
              <w:widowControl w:val="0"/>
              <w:autoSpaceDE w:val="0"/>
              <w:autoSpaceDN w:val="0"/>
              <w:adjustRightInd w:val="0"/>
              <w:spacing w:after="0"/>
              <w:ind w:firstLine="601"/>
            </w:pPr>
            <w: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47413B" w:rsidRDefault="0047413B" w:rsidP="0047413B">
            <w:pPr>
              <w:widowControl w:val="0"/>
              <w:autoSpaceDE w:val="0"/>
              <w:autoSpaceDN w:val="0"/>
              <w:adjustRightInd w:val="0"/>
              <w:spacing w:after="0"/>
              <w:ind w:firstLine="601"/>
            </w:pPr>
            <w: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47413B" w:rsidRDefault="0047413B" w:rsidP="0047413B">
            <w:pPr>
              <w:widowControl w:val="0"/>
              <w:autoSpaceDE w:val="0"/>
              <w:autoSpaceDN w:val="0"/>
              <w:adjustRightInd w:val="0"/>
              <w:spacing w:after="0"/>
              <w:ind w:firstLine="601"/>
            </w:pPr>
            <w:proofErr w:type="gramStart"/>
            <w:r>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t xml:space="preserve"> уставном (складочном) </w:t>
            </w:r>
            <w:proofErr w:type="gramStart"/>
            <w:r>
              <w:t>капитале</w:t>
            </w:r>
            <w:proofErr w:type="gramEnd"/>
            <w:r>
              <w:t xml:space="preserve"> хозяйственного товарищества или общества;</w:t>
            </w:r>
          </w:p>
          <w:p w:rsidR="0047413B" w:rsidRDefault="0047413B" w:rsidP="0047413B">
            <w:pPr>
              <w:widowControl w:val="0"/>
              <w:autoSpaceDE w:val="0"/>
              <w:autoSpaceDN w:val="0"/>
              <w:adjustRightInd w:val="0"/>
              <w:spacing w:after="0"/>
              <w:ind w:firstLine="601"/>
            </w:pPr>
            <w:r>
              <w:t>10.1)  участник закупки не является иностранным агентом;</w:t>
            </w:r>
          </w:p>
          <w:p w:rsidR="0047413B" w:rsidRDefault="0047413B" w:rsidP="0047413B">
            <w:pPr>
              <w:widowControl w:val="0"/>
              <w:autoSpaceDE w:val="0"/>
              <w:autoSpaceDN w:val="0"/>
              <w:adjustRightInd w:val="0"/>
              <w:spacing w:after="0"/>
              <w:ind w:firstLine="601"/>
            </w:pPr>
            <w:r>
              <w:t>11) отсутствие у участника закупки ограничений для участия в закупках, установленных законодательством Российской Федерации.</w:t>
            </w:r>
          </w:p>
          <w:p w:rsidR="00D42A81" w:rsidRPr="002468D9" w:rsidRDefault="0047413B" w:rsidP="0047413B">
            <w:pPr>
              <w:widowControl w:val="0"/>
              <w:tabs>
                <w:tab w:val="left" w:pos="1487"/>
              </w:tabs>
              <w:spacing w:after="0"/>
              <w:ind w:right="57" w:firstLine="601"/>
              <w:contextualSpacing/>
              <w:outlineLvl w:val="4"/>
            </w:pPr>
            <w:r>
              <w:t xml:space="preserve">2. Отсутствие в предусмотренном Законом № 44-ФЗ реестре недобросовестных поставщиков (подрядчиков, исполнителей) информации об участнике закупки, в том числе о  лицах, информация о которых  содержится  в  </w:t>
            </w:r>
            <w:r>
              <w:lastRenderedPageBreak/>
              <w:t>заявке  на участие в закупке в соответствии с подпунктом  "в"  пункта  1 части 1 статьи  43 настоящего Федерального закона,     если    Правительством Российской       Федерации      не установлено иное.</w:t>
            </w:r>
          </w:p>
        </w:tc>
      </w:tr>
      <w:tr w:rsidR="000920E5" w:rsidRPr="00D734D8" w:rsidTr="00D42A81">
        <w:tc>
          <w:tcPr>
            <w:tcW w:w="2978" w:type="dxa"/>
          </w:tcPr>
          <w:p w:rsidR="000920E5" w:rsidRPr="00480453" w:rsidRDefault="000920E5" w:rsidP="00343690">
            <w:pPr>
              <w:widowControl w:val="0"/>
              <w:spacing w:after="0"/>
              <w:ind w:firstLine="0"/>
              <w:jc w:val="left"/>
              <w:rPr>
                <w:b/>
                <w:color w:val="000000"/>
              </w:rPr>
            </w:pPr>
            <w:r w:rsidRPr="00480453">
              <w:rPr>
                <w:b/>
                <w:color w:val="000000"/>
              </w:rPr>
              <w:lastRenderedPageBreak/>
              <w:t>Требования, предъявляемые к участникам закупки в соответствии с частями 2 и 2.1 (при наличии таких требований) статьи 31 Федерального закона № 44-ФЗ</w:t>
            </w:r>
          </w:p>
        </w:tc>
        <w:tc>
          <w:tcPr>
            <w:tcW w:w="12049" w:type="dxa"/>
          </w:tcPr>
          <w:p w:rsidR="00523B87" w:rsidRPr="009800AE" w:rsidRDefault="00523B87" w:rsidP="00523B87">
            <w:pPr>
              <w:autoSpaceDE w:val="0"/>
              <w:autoSpaceDN w:val="0"/>
              <w:adjustRightInd w:val="0"/>
              <w:spacing w:after="0"/>
              <w:ind w:firstLine="0"/>
            </w:pPr>
            <w:r w:rsidRPr="009800AE">
              <w:t>Установлены требования в соответствии с частью 2 статьи 31 Федерального закона № 44-ФЗ.</w:t>
            </w:r>
          </w:p>
          <w:p w:rsidR="00523B87" w:rsidRPr="009800AE" w:rsidRDefault="00D335F9" w:rsidP="00523B87">
            <w:pPr>
              <w:autoSpaceDE w:val="0"/>
              <w:autoSpaceDN w:val="0"/>
              <w:adjustRightInd w:val="0"/>
              <w:spacing w:after="0"/>
              <w:ind w:firstLine="0"/>
              <w:rPr>
                <w:b/>
              </w:rPr>
            </w:pPr>
            <w:r>
              <w:rPr>
                <w:b/>
              </w:rPr>
              <w:t xml:space="preserve">В соответствии с позицией 33 раздела </w:t>
            </w:r>
            <w:r>
              <w:rPr>
                <w:b/>
                <w:lang w:val="en-US"/>
              </w:rPr>
              <w:t>V</w:t>
            </w:r>
            <w:r w:rsidR="00523B87" w:rsidRPr="009800AE">
              <w:rPr>
                <w:b/>
              </w:rPr>
              <w:t xml:space="preserve">I приложения к постановлению Правительства РФ от 29.12.2021 </w:t>
            </w:r>
            <w:r w:rsidRPr="00D335F9">
              <w:rPr>
                <w:b/>
              </w:rPr>
              <w:t xml:space="preserve">    </w:t>
            </w:r>
            <w:r w:rsidR="00523B87" w:rsidRPr="009800AE">
              <w:rPr>
                <w:b/>
              </w:rPr>
              <w:t>№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p w:rsidR="00523B87" w:rsidRPr="00D305A0" w:rsidRDefault="00523B87" w:rsidP="00523B87">
            <w:pPr>
              <w:autoSpaceDE w:val="0"/>
              <w:autoSpaceDN w:val="0"/>
              <w:adjustRightInd w:val="0"/>
              <w:spacing w:after="0"/>
              <w:ind w:firstLine="0"/>
            </w:pPr>
            <w:r w:rsidRPr="00D305A0">
              <w:t>Наличие у участника закупки с</w:t>
            </w:r>
            <w:r w:rsidR="00D335F9">
              <w:t>ледующего опыта</w:t>
            </w:r>
            <w:r w:rsidRPr="00D305A0">
              <w:t>:</w:t>
            </w:r>
          </w:p>
          <w:p w:rsidR="00D335F9" w:rsidRPr="00FA6B8D" w:rsidRDefault="00D335F9" w:rsidP="00D335F9">
            <w:pPr>
              <w:autoSpaceDE w:val="0"/>
              <w:autoSpaceDN w:val="0"/>
              <w:adjustRightInd w:val="0"/>
              <w:spacing w:after="0"/>
              <w:ind w:firstLine="0"/>
              <w:jc w:val="left"/>
              <w:rPr>
                <w:rFonts w:eastAsia="Calibri"/>
                <w:bCs/>
              </w:rPr>
            </w:pPr>
            <w:r w:rsidRPr="00FA6B8D">
              <w:rPr>
                <w:rFonts w:eastAsia="Calibri"/>
                <w:bCs/>
              </w:rPr>
              <w:t>наличие опыта исполнения участником закупки договора, предусматривающего оказание услуг общественного питания и (или) поставки пищевых продуктов.</w:t>
            </w:r>
          </w:p>
          <w:p w:rsidR="000920E5" w:rsidRPr="00D335F9" w:rsidRDefault="00D335F9" w:rsidP="00D335F9">
            <w:pPr>
              <w:autoSpaceDE w:val="0"/>
              <w:autoSpaceDN w:val="0"/>
              <w:adjustRightInd w:val="0"/>
              <w:spacing w:after="0"/>
              <w:ind w:firstLine="0"/>
              <w:rPr>
                <w:rFonts w:eastAsia="Calibri"/>
                <w:bCs/>
              </w:rPr>
            </w:pPr>
            <w:r w:rsidRPr="00FA6B8D">
              <w:rPr>
                <w:rFonts w:eastAsia="Calibri"/>
                <w:bCs/>
              </w:rPr>
              <w:t>Цена оказанных услуг и (или) поставленных товаров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r>
              <w:rPr>
                <w:rFonts w:eastAsia="Calibri"/>
                <w:bCs/>
              </w:rPr>
              <w:t>.</w:t>
            </w:r>
          </w:p>
        </w:tc>
      </w:tr>
      <w:tr w:rsidR="00F83753" w:rsidRPr="00D734D8" w:rsidTr="00D42A81">
        <w:trPr>
          <w:trHeight w:val="317"/>
        </w:trPr>
        <w:tc>
          <w:tcPr>
            <w:tcW w:w="2978" w:type="dxa"/>
          </w:tcPr>
          <w:p w:rsidR="00E067CA" w:rsidRPr="00C01C73" w:rsidRDefault="00B472BC" w:rsidP="00343690">
            <w:pPr>
              <w:widowControl w:val="0"/>
              <w:spacing w:after="0"/>
              <w:ind w:firstLine="0"/>
              <w:jc w:val="left"/>
              <w:rPr>
                <w:b/>
                <w:bCs/>
              </w:rPr>
            </w:pPr>
            <w:r w:rsidRPr="000E2244">
              <w:rPr>
                <w:b/>
              </w:rPr>
              <w:t>Содержание заявки на участие в электронном аукционе.</w:t>
            </w:r>
          </w:p>
        </w:tc>
        <w:tc>
          <w:tcPr>
            <w:tcW w:w="12049" w:type="dxa"/>
          </w:tcPr>
          <w:p w:rsidR="00523B87" w:rsidRPr="00D305A0" w:rsidRDefault="00523B87" w:rsidP="00523B87">
            <w:pPr>
              <w:autoSpaceDE w:val="0"/>
              <w:autoSpaceDN w:val="0"/>
              <w:adjustRightInd w:val="0"/>
              <w:spacing w:after="0"/>
            </w:pPr>
            <w:r w:rsidRPr="00D305A0">
              <w:t>На основании ст. 43 Закона № 44-ФЗ заявка на участие в закупке должна содержать:</w:t>
            </w:r>
          </w:p>
          <w:p w:rsidR="00523B87" w:rsidRPr="00D305A0" w:rsidRDefault="00523B87" w:rsidP="00523B87">
            <w:pPr>
              <w:autoSpaceDE w:val="0"/>
              <w:autoSpaceDN w:val="0"/>
              <w:adjustRightInd w:val="0"/>
              <w:spacing w:after="0"/>
            </w:pPr>
            <w:proofErr w:type="gramStart"/>
            <w:r w:rsidRPr="00D305A0">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523B87" w:rsidRPr="00D305A0" w:rsidRDefault="00523B87" w:rsidP="00523B87">
            <w:pPr>
              <w:autoSpaceDE w:val="0"/>
              <w:autoSpaceDN w:val="0"/>
              <w:adjustRightInd w:val="0"/>
              <w:spacing w:after="0"/>
            </w:pPr>
            <w:r w:rsidRPr="00D305A0">
              <w:t xml:space="preserve">- документы, подтверждающие соответствие участника закупки требованиям, установленным пунктом 1 части 1 статьи 31 Закона № 44-ФЗ: </w:t>
            </w:r>
            <w:r w:rsidRPr="00D305A0">
              <w:rPr>
                <w:i/>
              </w:rPr>
              <w:t>не установлено</w:t>
            </w:r>
            <w:r w:rsidRPr="00D305A0">
              <w:t>;</w:t>
            </w:r>
          </w:p>
          <w:p w:rsidR="00523B87" w:rsidRPr="00D305A0" w:rsidRDefault="00523B87" w:rsidP="00523B87">
            <w:pPr>
              <w:widowControl w:val="0"/>
              <w:autoSpaceDE w:val="0"/>
              <w:autoSpaceDN w:val="0"/>
              <w:adjustRightInd w:val="0"/>
              <w:spacing w:after="0"/>
              <w:rPr>
                <w:b/>
              </w:rPr>
            </w:pPr>
            <w:r w:rsidRPr="00D305A0">
              <w:t xml:space="preserve"> </w:t>
            </w:r>
            <w:r w:rsidRPr="00D305A0">
              <w:rPr>
                <w:rFonts w:eastAsia="Calibri"/>
                <w:bCs/>
              </w:rPr>
              <w:t xml:space="preserve">- документы, подтверждающие соответствие участника закупки дополнительным требованиям, установленным в соответствии с </w:t>
            </w:r>
            <w:hyperlink r:id="rId15" w:history="1">
              <w:r w:rsidRPr="00D305A0">
                <w:rPr>
                  <w:rFonts w:eastAsia="Calibri"/>
                  <w:bCs/>
                </w:rPr>
                <w:t>частями 2</w:t>
              </w:r>
            </w:hyperlink>
            <w:r w:rsidRPr="00D305A0">
              <w:rPr>
                <w:rFonts w:eastAsia="Calibri"/>
                <w:bCs/>
              </w:rPr>
              <w:t xml:space="preserve"> и </w:t>
            </w:r>
            <w:hyperlink r:id="rId16" w:history="1">
              <w:r w:rsidRPr="00D305A0">
                <w:rPr>
                  <w:rFonts w:eastAsia="Calibri"/>
                  <w:bCs/>
                </w:rPr>
                <w:t>2.1</w:t>
              </w:r>
            </w:hyperlink>
            <w:r w:rsidRPr="00D305A0">
              <w:rPr>
                <w:rFonts w:eastAsia="Calibri"/>
                <w:bCs/>
              </w:rPr>
              <w:t xml:space="preserve"> (при наличии таких требований)</w:t>
            </w:r>
            <w:r>
              <w:rPr>
                <w:rFonts w:eastAsia="Calibri"/>
                <w:bCs/>
              </w:rPr>
              <w:t xml:space="preserve"> </w:t>
            </w:r>
            <w:r w:rsidRPr="00D305A0">
              <w:rPr>
                <w:rFonts w:eastAsia="Calibri"/>
                <w:bCs/>
              </w:rPr>
              <w:t xml:space="preserve">статьи 31 </w:t>
            </w:r>
            <w:r w:rsidRPr="00D305A0">
              <w:rPr>
                <w:bCs/>
              </w:rPr>
              <w:t>Закона № 44-ФЗ</w:t>
            </w:r>
            <w:r w:rsidRPr="00D305A0">
              <w:rPr>
                <w:rFonts w:eastAsia="Calibri"/>
                <w:bCs/>
              </w:rPr>
              <w:t xml:space="preserve">, если иное не предусмотрено </w:t>
            </w:r>
            <w:r w:rsidRPr="00D305A0">
              <w:rPr>
                <w:bCs/>
              </w:rPr>
              <w:t>Законом № 44-ФЗ – в</w:t>
            </w:r>
            <w:r w:rsidRPr="00D305A0">
              <w:rPr>
                <w:b/>
              </w:rPr>
              <w:t xml:space="preserve"> соответствии с позицией </w:t>
            </w:r>
            <w:r w:rsidR="00D335F9">
              <w:rPr>
                <w:b/>
              </w:rPr>
              <w:t>33</w:t>
            </w:r>
            <w:r w:rsidRPr="00D305A0">
              <w:rPr>
                <w:b/>
              </w:rPr>
              <w:t xml:space="preserve"> </w:t>
            </w:r>
            <w:r w:rsidR="004D63F3">
              <w:rPr>
                <w:b/>
              </w:rPr>
              <w:t xml:space="preserve">раздела </w:t>
            </w:r>
            <w:r w:rsidR="004D63F3">
              <w:rPr>
                <w:b/>
                <w:lang w:val="en-US"/>
              </w:rPr>
              <w:t>V</w:t>
            </w:r>
            <w:r w:rsidR="004D63F3">
              <w:rPr>
                <w:b/>
              </w:rPr>
              <w:t xml:space="preserve">I </w:t>
            </w:r>
            <w:r w:rsidRPr="00D305A0">
              <w:rPr>
                <w:b/>
              </w:rPr>
              <w:t>приложения к ПП РФ от 29.12.2021 № 2571 участник закупки предоставляет:</w:t>
            </w:r>
          </w:p>
          <w:p w:rsidR="00523B87" w:rsidRPr="00D305A0" w:rsidRDefault="00523B87" w:rsidP="00523B87">
            <w:pPr>
              <w:widowControl w:val="0"/>
              <w:autoSpaceDE w:val="0"/>
              <w:autoSpaceDN w:val="0"/>
              <w:adjustRightInd w:val="0"/>
              <w:spacing w:after="0"/>
              <w:ind w:firstLine="0"/>
              <w:jc w:val="left"/>
            </w:pPr>
            <w:r w:rsidRPr="00D305A0">
              <w:t>1) исполненный договор;</w:t>
            </w:r>
          </w:p>
          <w:p w:rsidR="00523B87" w:rsidRPr="00D335F9" w:rsidRDefault="00523B87" w:rsidP="00D335F9">
            <w:pPr>
              <w:autoSpaceDE w:val="0"/>
              <w:autoSpaceDN w:val="0"/>
              <w:adjustRightInd w:val="0"/>
              <w:spacing w:after="0"/>
              <w:ind w:firstLine="0"/>
              <w:jc w:val="left"/>
              <w:rPr>
                <w:rFonts w:eastAsia="Calibri"/>
                <w:bCs/>
              </w:rPr>
            </w:pPr>
            <w:r w:rsidRPr="00D305A0">
              <w:t>2</w:t>
            </w:r>
            <w:r w:rsidR="00D335F9">
              <w:t xml:space="preserve">) </w:t>
            </w:r>
            <w:r w:rsidR="00D335F9" w:rsidRPr="00FA6B8D">
              <w:rPr>
                <w:rFonts w:eastAsia="Calibri"/>
                <w:bCs/>
              </w:rPr>
              <w:t>акт приемки оказанных услуг и (или) поставленных товаров, подтверждающий цену оказанных услуг и (или) поставленных товаров</w:t>
            </w:r>
          </w:p>
          <w:p w:rsidR="00523B87" w:rsidRPr="00D305A0" w:rsidRDefault="00523B87" w:rsidP="00523B87">
            <w:pPr>
              <w:autoSpaceDE w:val="0"/>
              <w:autoSpaceDN w:val="0"/>
              <w:adjustRightInd w:val="0"/>
              <w:spacing w:after="0"/>
            </w:pPr>
            <w:r w:rsidRPr="00D305A0">
              <w:t>-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Закона № 44-ФЗ, если иное не предусмотрено Законом № 44-ФЗ;</w:t>
            </w:r>
          </w:p>
          <w:p w:rsidR="00D61C4E" w:rsidRDefault="00D61C4E" w:rsidP="00DE666D">
            <w:pPr>
              <w:widowControl w:val="0"/>
              <w:autoSpaceDE w:val="0"/>
              <w:autoSpaceDN w:val="0"/>
              <w:adjustRightInd w:val="0"/>
              <w:spacing w:after="0"/>
              <w:ind w:firstLine="601"/>
              <w:rPr>
                <w:rFonts w:eastAsia="Calibri"/>
                <w:bCs/>
              </w:rPr>
            </w:pPr>
            <w:r w:rsidRPr="00D61C4E">
              <w:rPr>
                <w:rFonts w:eastAsia="Calibri"/>
                <w:bCs/>
              </w:rPr>
              <w:t xml:space="preserve">- декларация о соответствии участника закупки требованиям, установленным </w:t>
            </w:r>
            <w:hyperlink r:id="rId17" w:history="1">
              <w:r w:rsidRPr="00D61C4E">
                <w:rPr>
                  <w:rFonts w:eastAsia="Calibri"/>
                  <w:bCs/>
                </w:rPr>
                <w:t>пунктами 3</w:t>
              </w:r>
            </w:hyperlink>
            <w:r w:rsidRPr="00D61C4E">
              <w:rPr>
                <w:rFonts w:eastAsia="Calibri"/>
                <w:bCs/>
              </w:rPr>
              <w:t xml:space="preserve"> - </w:t>
            </w:r>
            <w:hyperlink r:id="rId18" w:history="1">
              <w:r w:rsidRPr="00D61C4E">
                <w:rPr>
                  <w:rFonts w:eastAsia="Calibri"/>
                  <w:bCs/>
                </w:rPr>
                <w:t>5</w:t>
              </w:r>
            </w:hyperlink>
            <w:r w:rsidRPr="00D61C4E">
              <w:rPr>
                <w:rFonts w:eastAsia="Calibri"/>
                <w:bCs/>
              </w:rPr>
              <w:t xml:space="preserve">, </w:t>
            </w:r>
            <w:hyperlink r:id="rId19" w:history="1">
              <w:r w:rsidRPr="00D61C4E">
                <w:rPr>
                  <w:rFonts w:eastAsia="Calibri"/>
                  <w:bCs/>
                </w:rPr>
                <w:t>7</w:t>
              </w:r>
            </w:hyperlink>
            <w:r w:rsidRPr="00D61C4E">
              <w:rPr>
                <w:rFonts w:eastAsia="Calibri"/>
                <w:bCs/>
              </w:rPr>
              <w:t xml:space="preserve"> - </w:t>
            </w:r>
            <w:hyperlink r:id="rId20" w:history="1">
              <w:r w:rsidRPr="00D61C4E">
                <w:rPr>
                  <w:rFonts w:eastAsia="Calibri"/>
                  <w:bCs/>
                </w:rPr>
                <w:t>11 части 1 статьи 31</w:t>
              </w:r>
            </w:hyperlink>
            <w:r w:rsidRPr="00D61C4E">
              <w:rPr>
                <w:rFonts w:eastAsia="Calibri"/>
                <w:bCs/>
              </w:rPr>
              <w:t xml:space="preserve"> настоящего Федерального закона;</w:t>
            </w:r>
          </w:p>
          <w:p w:rsidR="00D61C4E" w:rsidRDefault="00D61C4E" w:rsidP="00343690">
            <w:pPr>
              <w:widowControl w:val="0"/>
              <w:autoSpaceDE w:val="0"/>
              <w:autoSpaceDN w:val="0"/>
              <w:adjustRightInd w:val="0"/>
              <w:spacing w:after="0"/>
              <w:ind w:firstLine="540"/>
              <w:rPr>
                <w:rFonts w:eastAsia="Calibri"/>
                <w:bCs/>
              </w:rPr>
            </w:pPr>
            <w:r w:rsidRPr="00D61C4E">
              <w:rPr>
                <w:rFonts w:eastAsia="Calibri"/>
                <w:bCs/>
              </w:rPr>
              <w:t>-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D61C4E">
              <w:rPr>
                <w:rFonts w:eastAsia="Calibri"/>
                <w:bCs/>
              </w:rPr>
              <w:t>дств в к</w:t>
            </w:r>
            <w:proofErr w:type="gramEnd"/>
            <w:r w:rsidRPr="00D61C4E">
              <w:rPr>
                <w:rFonts w:eastAsia="Calibri"/>
                <w:bCs/>
              </w:rPr>
              <w:t xml:space="preserve">ачестве оплаты поставленного товара, выполненной работы (ее результатов), оказанной услуги, а также отдельных этапов исполнения контракта, за </w:t>
            </w:r>
            <w:r w:rsidRPr="00D61C4E">
              <w:rPr>
                <w:rFonts w:eastAsia="Calibri"/>
                <w:bCs/>
              </w:rPr>
              <w:lastRenderedPageBreak/>
              <w:t>исключением случаев, если в соответствии с законодательством Российской Федерации такой счет открывается после заключения контракта;</w:t>
            </w:r>
          </w:p>
          <w:p w:rsidR="002F7C4E" w:rsidRDefault="002F7C4E" w:rsidP="00F87C99">
            <w:pPr>
              <w:autoSpaceDE w:val="0"/>
              <w:autoSpaceDN w:val="0"/>
              <w:adjustRightInd w:val="0"/>
              <w:spacing w:after="0"/>
              <w:ind w:firstLine="601"/>
              <w:rPr>
                <w:i/>
              </w:rPr>
            </w:pPr>
            <w:r w:rsidRPr="00F7005A">
              <w:rPr>
                <w:i/>
              </w:rPr>
              <w:t>Информация и документы, предусмотренные подпунктами "а" - "л" пункта 1 части 1 статьи 43 Федерального закона,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F7C4E" w:rsidRDefault="002F7C4E" w:rsidP="00F87C99">
            <w:pPr>
              <w:widowControl w:val="0"/>
              <w:autoSpaceDE w:val="0"/>
              <w:autoSpaceDN w:val="0"/>
              <w:adjustRightInd w:val="0"/>
              <w:spacing w:after="0"/>
              <w:ind w:firstLine="601"/>
              <w:rPr>
                <w:rFonts w:eastAsia="Calibri"/>
                <w:bCs/>
              </w:rPr>
            </w:pPr>
            <w:proofErr w:type="gramStart"/>
            <w:r w:rsidRPr="008E1E1F">
              <w:rPr>
                <w:rFonts w:eastAsia="Calibri"/>
                <w:bCs/>
                <w:i/>
              </w:rPr>
              <w:t xml:space="preserve">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1" w:history="1">
              <w:r w:rsidRPr="008E1E1F">
                <w:rPr>
                  <w:rFonts w:eastAsia="Calibri"/>
                  <w:bCs/>
                  <w:i/>
                </w:rPr>
                <w:t>частью 2</w:t>
              </w:r>
            </w:hyperlink>
            <w:r w:rsidRPr="008E1E1F">
              <w:rPr>
                <w:rFonts w:eastAsia="Calibri"/>
                <w:bCs/>
                <w:i/>
              </w:rPr>
              <w:t xml:space="preserve"> или </w:t>
            </w:r>
            <w:hyperlink r:id="rId22" w:history="1">
              <w:r w:rsidRPr="008E1E1F">
                <w:rPr>
                  <w:rFonts w:eastAsia="Calibri"/>
                  <w:bCs/>
                  <w:i/>
                </w:rPr>
                <w:t>2.1</w:t>
              </w:r>
            </w:hyperlink>
            <w:r w:rsidRPr="008E1E1F">
              <w:rPr>
                <w:rFonts w:eastAsia="Calibri"/>
                <w:bCs/>
                <w:i/>
              </w:rPr>
              <w:t xml:space="preserve"> (при наличии таких требований) статьи 31 Федерального закона № 44-ФЗ, и предусмотренные </w:t>
            </w:r>
            <w:hyperlink r:id="rId23" w:history="1">
              <w:r w:rsidRPr="008E1E1F">
                <w:rPr>
                  <w:rFonts w:eastAsia="Calibri"/>
                  <w:bCs/>
                  <w:i/>
                </w:rPr>
                <w:t>подпунктом "н" пункта 1 части 1</w:t>
              </w:r>
            </w:hyperlink>
            <w:r w:rsidRPr="008E1E1F">
              <w:rPr>
                <w:rFonts w:eastAsia="Calibri"/>
                <w:bCs/>
                <w:i/>
              </w:rPr>
              <w:t xml:space="preserve"> </w:t>
            </w:r>
            <w:r w:rsidRPr="008E1E1F">
              <w:rPr>
                <w:i/>
              </w:rPr>
              <w:t>статьи 43 Федерального закона № 44-ФЗ</w:t>
            </w:r>
            <w:r w:rsidRPr="008E1E1F">
              <w:rPr>
                <w:rFonts w:eastAsia="Calibri"/>
                <w:bCs/>
                <w:i/>
              </w:rPr>
              <w:t>, не включаются участником закупки в заявку на участие в закупке.</w:t>
            </w:r>
            <w:proofErr w:type="gramEnd"/>
            <w:r w:rsidRPr="008E1E1F">
              <w:rPr>
                <w:rFonts w:eastAsia="Calibri"/>
                <w:bCs/>
                <w:i/>
              </w:rPr>
              <w:t xml:space="preserve"> Такие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4964EE" w:rsidRDefault="004964EE" w:rsidP="00343690">
            <w:pPr>
              <w:widowControl w:val="0"/>
              <w:spacing w:after="0"/>
              <w:ind w:firstLine="0"/>
              <w:jc w:val="left"/>
              <w:rPr>
                <w:b/>
                <w:bCs/>
              </w:rPr>
            </w:pPr>
          </w:p>
          <w:p w:rsidR="004964EE" w:rsidRDefault="004964EE" w:rsidP="00CA5875">
            <w:pPr>
              <w:widowControl w:val="0"/>
              <w:tabs>
                <w:tab w:val="left" w:pos="730"/>
              </w:tabs>
              <w:spacing w:after="0"/>
              <w:ind w:firstLine="601"/>
              <w:jc w:val="left"/>
              <w:rPr>
                <w:b/>
              </w:rPr>
            </w:pPr>
            <w:r>
              <w:rPr>
                <w:b/>
                <w:bCs/>
              </w:rPr>
              <w:t>П</w:t>
            </w:r>
            <w:r w:rsidRPr="00A230D3">
              <w:rPr>
                <w:b/>
                <w:bCs/>
              </w:rPr>
              <w:t>редложение участника заку</w:t>
            </w:r>
            <w:r>
              <w:rPr>
                <w:b/>
                <w:bCs/>
              </w:rPr>
              <w:t>пки в отношении объекта закупки</w:t>
            </w:r>
          </w:p>
          <w:p w:rsidR="004964EE" w:rsidRDefault="004964EE" w:rsidP="00343690">
            <w:pPr>
              <w:widowControl w:val="0"/>
              <w:tabs>
                <w:tab w:val="left" w:pos="1276"/>
              </w:tabs>
              <w:autoSpaceDE w:val="0"/>
              <w:autoSpaceDN w:val="0"/>
              <w:adjustRightInd w:val="0"/>
              <w:spacing w:after="0"/>
              <w:ind w:firstLine="0"/>
              <w:rPr>
                <w:bCs/>
              </w:rPr>
            </w:pPr>
            <w:r>
              <w:rPr>
                <w:bCs/>
              </w:rPr>
              <w:t>С</w:t>
            </w:r>
            <w:r w:rsidRPr="00A230D3">
              <w:rPr>
                <w:bCs/>
              </w:rPr>
              <w:t xml:space="preserve"> учетом положений </w:t>
            </w:r>
            <w:r>
              <w:t>п.2.</w:t>
            </w:r>
            <w:r w:rsidRPr="002468D9">
              <w:t xml:space="preserve"> </w:t>
            </w:r>
            <w:r>
              <w:t>ч.1. ст. 4</w:t>
            </w:r>
            <w:r w:rsidRPr="002468D9">
              <w:t xml:space="preserve">3 </w:t>
            </w:r>
            <w:r>
              <w:rPr>
                <w:bCs/>
              </w:rPr>
              <w:t>Закона</w:t>
            </w:r>
            <w:r w:rsidRPr="002468D9">
              <w:rPr>
                <w:bCs/>
              </w:rPr>
              <w:t xml:space="preserve"> № 44-ФЗ</w:t>
            </w:r>
            <w:r>
              <w:rPr>
                <w:bCs/>
              </w:rPr>
              <w:t xml:space="preserve"> предложение участника закупки должно содержать: </w:t>
            </w:r>
          </w:p>
          <w:p w:rsidR="004964EE" w:rsidRDefault="004964EE" w:rsidP="00F87C99">
            <w:pPr>
              <w:widowControl w:val="0"/>
              <w:tabs>
                <w:tab w:val="left" w:pos="1276"/>
              </w:tabs>
              <w:autoSpaceDE w:val="0"/>
              <w:autoSpaceDN w:val="0"/>
              <w:adjustRightInd w:val="0"/>
              <w:spacing w:after="0"/>
              <w:ind w:firstLine="601"/>
              <w:rPr>
                <w:bCs/>
              </w:rPr>
            </w:pPr>
            <w:r>
              <w:rPr>
                <w:bCs/>
              </w:rPr>
              <w:t xml:space="preserve">а) </w:t>
            </w:r>
            <w:r w:rsidRPr="00A230D3">
              <w:rPr>
                <w:bCs/>
              </w:rPr>
              <w:t xml:space="preserve">характеристики предлагаемого участником закупки товара, соответствующие показателям, установленным в описании объекта закупки в </w:t>
            </w:r>
            <w:r w:rsidRPr="00F75C7A">
              <w:rPr>
                <w:bCs/>
              </w:rPr>
              <w:t xml:space="preserve">соответствии с </w:t>
            </w:r>
            <w:r w:rsidRPr="002F7C4E">
              <w:rPr>
                <w:bCs/>
              </w:rPr>
              <w:t>частью 2 статьи 33</w:t>
            </w:r>
            <w:r w:rsidRPr="00F75C7A">
              <w:rPr>
                <w:bCs/>
              </w:rPr>
              <w:t xml:space="preserve"> Закона № </w:t>
            </w:r>
            <w:r w:rsidRPr="002468D9">
              <w:rPr>
                <w:bCs/>
              </w:rPr>
              <w:t>44-ФЗ</w:t>
            </w:r>
            <w:r w:rsidRPr="00A230D3">
              <w:rPr>
                <w:bCs/>
              </w:rPr>
              <w:t>, товарный знак (при наличии у товара товарного знака);</w:t>
            </w:r>
          </w:p>
          <w:p w:rsidR="004964EE" w:rsidRDefault="004964EE" w:rsidP="00F87C99">
            <w:pPr>
              <w:widowControl w:val="0"/>
              <w:autoSpaceDE w:val="0"/>
              <w:autoSpaceDN w:val="0"/>
              <w:adjustRightInd w:val="0"/>
              <w:spacing w:after="0"/>
              <w:ind w:firstLine="601"/>
              <w:contextualSpacing/>
              <w:rPr>
                <w:bCs/>
                <w:iCs/>
              </w:rPr>
            </w:pPr>
            <w:r>
              <w:t xml:space="preserve">б) </w:t>
            </w:r>
            <w:r w:rsidRPr="00F75C7A">
              <w:rPr>
                <w:bCs/>
                <w:iCs/>
              </w:rPr>
              <w:t xml:space="preserve">наименование страны происхождения товара в соответствии с общероссийским классификатором, используемым для идентификации стран мира, </w:t>
            </w:r>
            <w:r w:rsidR="002F7C4E">
              <w:rPr>
                <w:bCs/>
                <w:iCs/>
              </w:rPr>
              <w:t xml:space="preserve">с учетом положений ч. 2 ст. 42 </w:t>
            </w:r>
            <w:r w:rsidRPr="00F75C7A">
              <w:rPr>
                <w:bCs/>
                <w:iCs/>
              </w:rPr>
              <w:t xml:space="preserve">Закона </w:t>
            </w:r>
            <w:r w:rsidR="00CA5875">
              <w:rPr>
                <w:bCs/>
                <w:iCs/>
              </w:rPr>
              <w:t xml:space="preserve">№ </w:t>
            </w:r>
            <w:r w:rsidRPr="00F75C7A">
              <w:rPr>
                <w:bCs/>
                <w:iCs/>
              </w:rPr>
              <w:t>44-ФЗ</w:t>
            </w:r>
            <w:r>
              <w:rPr>
                <w:bCs/>
                <w:iCs/>
              </w:rPr>
              <w:t>.</w:t>
            </w:r>
          </w:p>
          <w:p w:rsidR="00E21736" w:rsidRPr="00E21736" w:rsidRDefault="004964EE" w:rsidP="00F87C99">
            <w:pPr>
              <w:widowControl w:val="0"/>
              <w:shd w:val="clear" w:color="auto" w:fill="FFFFFF"/>
              <w:spacing w:after="0"/>
              <w:ind w:firstLine="601"/>
              <w:rPr>
                <w:spacing w:val="-1"/>
              </w:rPr>
            </w:pPr>
            <w:proofErr w:type="gramStart"/>
            <w:r>
              <w:rPr>
                <w:rFonts w:eastAsia="Calibri"/>
              </w:rPr>
              <w:t xml:space="preserve">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 </w:t>
            </w:r>
            <w:proofErr w:type="gramEnd"/>
          </w:p>
          <w:p w:rsidR="004964EE" w:rsidRDefault="00E10368" w:rsidP="00F87C99">
            <w:pPr>
              <w:widowControl w:val="0"/>
              <w:autoSpaceDE w:val="0"/>
              <w:autoSpaceDN w:val="0"/>
              <w:adjustRightInd w:val="0"/>
              <w:spacing w:after="0"/>
              <w:ind w:firstLine="601"/>
              <w:rPr>
                <w:rFonts w:eastAsia="Calibri"/>
              </w:rPr>
            </w:pPr>
            <w:r>
              <w:rPr>
                <w:rFonts w:eastAsia="Calibri"/>
              </w:rPr>
              <w:t>д</w:t>
            </w:r>
            <w:r w:rsidR="004964EE">
              <w:rPr>
                <w:rFonts w:eastAsia="Calibri"/>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4964EE" w:rsidRDefault="004964EE" w:rsidP="00CA5875">
            <w:pPr>
              <w:widowControl w:val="0"/>
              <w:autoSpaceDE w:val="0"/>
              <w:autoSpaceDN w:val="0"/>
              <w:adjustRightInd w:val="0"/>
              <w:spacing w:after="0"/>
              <w:ind w:firstLine="601"/>
            </w:pPr>
            <w:r w:rsidRPr="00BA20F6">
              <w:rPr>
                <w:b/>
              </w:rPr>
              <w:t>Предложение участника закупки о цене контракта</w:t>
            </w:r>
            <w:r w:rsidRPr="00BA20F6">
              <w:t xml:space="preserve"> </w:t>
            </w:r>
          </w:p>
          <w:p w:rsidR="00E067CA" w:rsidRPr="00C01C73" w:rsidRDefault="004964EE" w:rsidP="00CA5875">
            <w:pPr>
              <w:widowControl w:val="0"/>
              <w:autoSpaceDE w:val="0"/>
              <w:autoSpaceDN w:val="0"/>
              <w:adjustRightInd w:val="0"/>
              <w:spacing w:after="0"/>
              <w:ind w:firstLine="601"/>
            </w:pPr>
            <w:r w:rsidRPr="00BA20F6">
              <w:t>Предложение участника закупки о цене контракта (за исключением случая, пре</w:t>
            </w:r>
            <w:r w:rsidR="00F87C99">
              <w:t xml:space="preserve">дусмотренного п. 4 ч. 1 </w:t>
            </w:r>
            <w:r w:rsidR="00F87C99">
              <w:br/>
              <w:t xml:space="preserve">ст. 43 </w:t>
            </w:r>
            <w:r w:rsidRPr="00BA20F6">
              <w:t xml:space="preserve">Закона </w:t>
            </w:r>
            <w:r w:rsidR="00CA5875">
              <w:t xml:space="preserve">№ </w:t>
            </w:r>
            <w:r w:rsidRPr="00BA20F6">
              <w:t>44-ФЗ)</w:t>
            </w:r>
          </w:p>
        </w:tc>
      </w:tr>
      <w:tr w:rsidR="00D61C4E" w:rsidRPr="00D734D8" w:rsidTr="00D42A81">
        <w:trPr>
          <w:trHeight w:val="317"/>
        </w:trPr>
        <w:tc>
          <w:tcPr>
            <w:tcW w:w="2978" w:type="dxa"/>
          </w:tcPr>
          <w:p w:rsidR="00944222" w:rsidRDefault="00D61C4E" w:rsidP="00343690">
            <w:pPr>
              <w:widowControl w:val="0"/>
              <w:spacing w:after="0"/>
              <w:ind w:firstLine="0"/>
              <w:jc w:val="left"/>
              <w:rPr>
                <w:b/>
              </w:rPr>
            </w:pPr>
            <w:r w:rsidRPr="00944222">
              <w:rPr>
                <w:b/>
                <w:sz w:val="22"/>
                <w:szCs w:val="22"/>
              </w:rPr>
              <w:lastRenderedPageBreak/>
              <w:t xml:space="preserve">Информация и документы, предусмотренные нормативными правовыми актами, принятыми в </w:t>
            </w:r>
            <w:r w:rsidRPr="00944222">
              <w:rPr>
                <w:b/>
                <w:sz w:val="22"/>
                <w:szCs w:val="22"/>
              </w:rPr>
              <w:lastRenderedPageBreak/>
              <w:t xml:space="preserve">соответствии с частями 3 и 4 статьи 14 </w:t>
            </w:r>
            <w:r w:rsidRPr="00944222">
              <w:rPr>
                <w:rFonts w:eastAsia="Calibri"/>
                <w:b/>
                <w:sz w:val="22"/>
                <w:szCs w:val="22"/>
              </w:rPr>
              <w:t xml:space="preserve">Закона № 44-ФЗ установлены </w:t>
            </w:r>
            <w:r w:rsidRPr="00944222">
              <w:rPr>
                <w:b/>
                <w:sz w:val="22"/>
                <w:szCs w:val="22"/>
              </w:rPr>
              <w:t>предусмотренные</w:t>
            </w:r>
            <w:r w:rsidRPr="00316C39">
              <w:rPr>
                <w:b/>
              </w:rPr>
              <w:t xml:space="preserve"> </w:t>
            </w:r>
          </w:p>
          <w:p w:rsidR="00D61C4E" w:rsidRPr="000E2244" w:rsidRDefault="00D61C4E" w:rsidP="00343690">
            <w:pPr>
              <w:widowControl w:val="0"/>
              <w:spacing w:after="0"/>
              <w:ind w:firstLine="0"/>
              <w:jc w:val="left"/>
              <w:rPr>
                <w:b/>
              </w:rPr>
            </w:pPr>
            <w:r w:rsidRPr="00316C39">
              <w:rPr>
                <w:b/>
              </w:rPr>
              <w:t>указанной статьей запреты, ограничения, условия допуска.</w:t>
            </w:r>
          </w:p>
        </w:tc>
        <w:tc>
          <w:tcPr>
            <w:tcW w:w="12049" w:type="dxa"/>
          </w:tcPr>
          <w:p w:rsidR="00EE3698" w:rsidRDefault="00EE3698" w:rsidP="00EE3698">
            <w:pPr>
              <w:widowControl w:val="0"/>
              <w:autoSpaceDE w:val="0"/>
              <w:autoSpaceDN w:val="0"/>
              <w:adjustRightInd w:val="0"/>
              <w:spacing w:after="0"/>
              <w:ind w:firstLine="0"/>
              <w:rPr>
                <w:rFonts w:eastAsiaTheme="minorEastAsia"/>
              </w:rPr>
            </w:pPr>
            <w:r>
              <w:rPr>
                <w:rFonts w:eastAsiaTheme="minorEastAsia"/>
              </w:rPr>
              <w:lastRenderedPageBreak/>
              <w:t xml:space="preserve">          </w:t>
            </w:r>
            <w:r w:rsidRPr="00A06BEB">
              <w:rPr>
                <w:rFonts w:eastAsiaTheme="minorEastAsia"/>
              </w:rPr>
              <w:t>Установлено ограничение в соответствии с постановлением Правительства РФ от 22.08.2016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p>
          <w:p w:rsidR="00607F22" w:rsidRDefault="00607F22" w:rsidP="00607F22">
            <w:pPr>
              <w:widowControl w:val="0"/>
              <w:spacing w:after="0"/>
              <w:ind w:firstLine="601"/>
              <w:rPr>
                <w:rFonts w:eastAsia="Calibri"/>
              </w:rPr>
            </w:pPr>
            <w:proofErr w:type="gramStart"/>
            <w:r w:rsidRPr="00D3293E">
              <w:rPr>
                <w:rFonts w:eastAsia="Calibri"/>
              </w:rPr>
              <w:lastRenderedPageBreak/>
              <w:t>Участникам закупки, заявки которых признаны соответствующими требованиям извещения об осуществлении закупки и содержат исключительно предложения о поставке товаров, происходящих из государств - членов Евразийского экономического союза предоставляются преимущества в отношении цены контракта в размере 15 процентов в соответствии с Приказом Министерства финансов Российской Федерации от 4 июня 2018 г. № 126н «Об условиях допуска товаров, происходящих из иностранного государства или группы иностранных</w:t>
            </w:r>
            <w:proofErr w:type="gramEnd"/>
            <w:r w:rsidRPr="00D3293E">
              <w:rPr>
                <w:rFonts w:eastAsia="Calibri"/>
              </w:rPr>
              <w:t xml:space="preserve"> государств, для целей осуществления закупок товаров для обеспечения государственных и муниципальных нужд».</w:t>
            </w:r>
          </w:p>
          <w:p w:rsidR="00D61C4E" w:rsidRPr="00DE666D" w:rsidRDefault="00D61C4E" w:rsidP="00F87C99">
            <w:pPr>
              <w:autoSpaceDE w:val="0"/>
              <w:autoSpaceDN w:val="0"/>
              <w:adjustRightInd w:val="0"/>
              <w:spacing w:after="0"/>
              <w:ind w:left="34" w:firstLine="567"/>
              <w:rPr>
                <w:rFonts w:eastAsia="Calibri"/>
              </w:rPr>
            </w:pPr>
          </w:p>
        </w:tc>
      </w:tr>
      <w:tr w:rsidR="00B472BC" w:rsidRPr="00D734D8" w:rsidTr="00D42A81">
        <w:trPr>
          <w:trHeight w:val="132"/>
        </w:trPr>
        <w:tc>
          <w:tcPr>
            <w:tcW w:w="2978" w:type="dxa"/>
          </w:tcPr>
          <w:p w:rsidR="00B472BC" w:rsidRPr="00C01C73" w:rsidRDefault="00B472BC" w:rsidP="00D42A81">
            <w:pPr>
              <w:widowControl w:val="0"/>
              <w:spacing w:after="0"/>
              <w:ind w:firstLine="0"/>
              <w:jc w:val="left"/>
              <w:rPr>
                <w:b/>
                <w:bCs/>
              </w:rPr>
            </w:pPr>
            <w:r w:rsidRPr="00520A00">
              <w:rPr>
                <w:b/>
              </w:rPr>
              <w:lastRenderedPageBreak/>
              <w:t xml:space="preserve">Инструкция по подготовке заявки на участие в </w:t>
            </w:r>
            <w:r w:rsidR="00D42A81">
              <w:rPr>
                <w:b/>
              </w:rPr>
              <w:t>закупке</w:t>
            </w:r>
          </w:p>
        </w:tc>
        <w:tc>
          <w:tcPr>
            <w:tcW w:w="12049" w:type="dxa"/>
          </w:tcPr>
          <w:p w:rsidR="00B472BC" w:rsidRDefault="00B472BC" w:rsidP="00DE666D">
            <w:pPr>
              <w:widowControl w:val="0"/>
              <w:autoSpaceDE w:val="0"/>
              <w:autoSpaceDN w:val="0"/>
              <w:adjustRightInd w:val="0"/>
              <w:spacing w:after="0"/>
              <w:ind w:firstLine="601"/>
              <w:rPr>
                <w:rFonts w:eastAsia="Calibri"/>
              </w:rPr>
            </w:pPr>
            <w:r>
              <w:rPr>
                <w:rFonts w:eastAsia="Calibri"/>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w:t>
            </w:r>
            <w:proofErr w:type="gramStart"/>
            <w:r>
              <w:rPr>
                <w:rFonts w:eastAsia="Calibri"/>
              </w:rPr>
              <w:t>окончания</w:t>
            </w:r>
            <w:proofErr w:type="gramEnd"/>
            <w:r>
              <w:rPr>
                <w:rFonts w:eastAsia="Calibri"/>
              </w:rPr>
              <w:t xml:space="preserve"> установленного в соответствии с </w:t>
            </w:r>
            <w:r w:rsidR="008125B4">
              <w:rPr>
                <w:rFonts w:eastAsia="Calibri"/>
              </w:rPr>
              <w:t xml:space="preserve">Законом № 44-ФЗ </w:t>
            </w:r>
            <w:r>
              <w:rPr>
                <w:rFonts w:eastAsia="Calibri"/>
              </w:rPr>
              <w:t xml:space="preserve"> срока подачи заявок на участие в закупке.</w:t>
            </w:r>
          </w:p>
          <w:p w:rsidR="00B472BC" w:rsidRDefault="00B472BC" w:rsidP="00DE666D">
            <w:pPr>
              <w:widowControl w:val="0"/>
              <w:autoSpaceDE w:val="0"/>
              <w:autoSpaceDN w:val="0"/>
              <w:adjustRightInd w:val="0"/>
              <w:spacing w:after="0"/>
              <w:ind w:firstLine="540"/>
              <w:rPr>
                <w:rFonts w:eastAsia="Calibri"/>
              </w:rPr>
            </w:pPr>
            <w:r>
              <w:rPr>
                <w:rFonts w:eastAsia="Calibri"/>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8125B4" w:rsidRDefault="008125B4" w:rsidP="00DE666D">
            <w:pPr>
              <w:widowControl w:val="0"/>
              <w:autoSpaceDE w:val="0"/>
              <w:autoSpaceDN w:val="0"/>
              <w:adjustRightInd w:val="0"/>
              <w:spacing w:after="0"/>
              <w:ind w:firstLine="540"/>
              <w:rPr>
                <w:rFonts w:eastAsia="Calibri"/>
              </w:rPr>
            </w:pPr>
            <w:r>
              <w:rPr>
                <w:rFonts w:eastAsia="Calibri"/>
              </w:rPr>
              <w:t>П</w:t>
            </w:r>
            <w:r w:rsidR="00B472BC">
              <w:rPr>
                <w:rFonts w:eastAsia="Calibri"/>
              </w:rPr>
              <w:t xml:space="preserve">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Pr>
                <w:rFonts w:eastAsia="Calibri"/>
              </w:rPr>
              <w:t xml:space="preserve">Законом № 44-ФЗ </w:t>
            </w:r>
            <w:r w:rsidR="00B472BC">
              <w:rPr>
                <w:rFonts w:eastAsia="Calibri"/>
              </w:rPr>
              <w:t>оператору электронной площадки, оператору специали</w:t>
            </w:r>
            <w:r>
              <w:rPr>
                <w:rFonts w:eastAsia="Calibri"/>
              </w:rPr>
              <w:t>зированной электронной площадки.</w:t>
            </w:r>
          </w:p>
          <w:p w:rsidR="008125B4" w:rsidRDefault="008125B4" w:rsidP="00DE666D">
            <w:pPr>
              <w:widowControl w:val="0"/>
              <w:autoSpaceDE w:val="0"/>
              <w:autoSpaceDN w:val="0"/>
              <w:adjustRightInd w:val="0"/>
              <w:spacing w:after="0"/>
              <w:ind w:firstLine="540"/>
            </w:pPr>
            <w:r w:rsidRPr="00633BD7">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w:t>
            </w:r>
            <w:r w:rsidR="00DE666D">
              <w:t>а РФ от 08.06.2018 №</w:t>
            </w:r>
            <w:r w:rsidRPr="00633BD7">
              <w:t xml:space="preserve"> 656).</w:t>
            </w:r>
          </w:p>
          <w:p w:rsidR="003B29BE" w:rsidRPr="003B29BE" w:rsidRDefault="003B29BE" w:rsidP="00DE666D">
            <w:pPr>
              <w:widowControl w:val="0"/>
              <w:spacing w:after="0"/>
              <w:ind w:firstLine="459"/>
            </w:pPr>
            <w:r w:rsidRPr="003B29BE">
              <w:t xml:space="preserve">При </w:t>
            </w:r>
            <w:r w:rsidR="00D92151">
              <w:t xml:space="preserve">составлении </w:t>
            </w:r>
            <w:r w:rsidR="001F09F9">
              <w:t>заявки</w:t>
            </w:r>
            <w:r w:rsidRPr="003B29BE">
              <w:t>, участник закупки должен указать</w:t>
            </w:r>
            <w:r w:rsidR="001F09F9">
              <w:t xml:space="preserve"> </w:t>
            </w:r>
            <w:r w:rsidR="001F09F9">
              <w:rPr>
                <w:rFonts w:eastAsia="Calibri"/>
              </w:rPr>
              <w:t>характеристики предлагаемого товара, его конкретные значения</w:t>
            </w:r>
            <w:r w:rsidRPr="003B29BE">
              <w:t xml:space="preserve">, то есть </w:t>
            </w:r>
            <w:proofErr w:type="gramStart"/>
            <w:r w:rsidRPr="003B29BE">
              <w:t>показатели, не допускающие двойного толкования их значений и однозначно дающие возможность определить какими конкретными функционально-техническими характеристиками</w:t>
            </w:r>
            <w:proofErr w:type="gramEnd"/>
            <w:r w:rsidRPr="003B29BE">
              <w:t xml:space="preserve"> будет обладать товар, в том числе:</w:t>
            </w:r>
          </w:p>
          <w:p w:rsidR="00D92151" w:rsidRPr="00B912C7" w:rsidRDefault="003B29BE" w:rsidP="00DE666D">
            <w:pPr>
              <w:widowControl w:val="0"/>
              <w:spacing w:after="0"/>
              <w:ind w:firstLine="425"/>
              <w:rPr>
                <w:szCs w:val="22"/>
              </w:rPr>
            </w:pPr>
            <w:proofErr w:type="gramStart"/>
            <w:r w:rsidRPr="003B29BE">
              <w:t>- указываемые значения должны быть точными, конкретными, не сопровождаться словами «</w:t>
            </w:r>
            <w:proofErr w:type="spellStart"/>
            <w:r w:rsidRPr="003B29BE">
              <w:t>min</w:t>
            </w:r>
            <w:proofErr w:type="spellEnd"/>
            <w:r w:rsidRPr="003B29BE">
              <w:t>», «</w:t>
            </w:r>
            <w:proofErr w:type="spellStart"/>
            <w:r w:rsidRPr="003B29BE">
              <w:t>max</w:t>
            </w:r>
            <w:proofErr w:type="spellEnd"/>
            <w:r w:rsidRPr="003B29BE">
              <w:t>», «минимальное значение», «максимальное значение», «максимальный диапазон значений», «минимальный диапазон значений», «не более» «не менее», «не хуже», «не уже», «или» и др.;</w:t>
            </w:r>
            <w:r w:rsidR="00D92151">
              <w:t xml:space="preserve"> </w:t>
            </w:r>
            <w:r w:rsidR="00D92151" w:rsidRPr="00B912C7">
              <w:rPr>
                <w:szCs w:val="22"/>
              </w:rPr>
              <w:t>Заявка участника также не должна содержать не конкретные характеристики (показатели) товара, например, «должен быть» или «может быть», «вероятно», «возможно» и т.п.</w:t>
            </w:r>
            <w:proofErr w:type="gramEnd"/>
          </w:p>
          <w:p w:rsidR="003B29BE" w:rsidRDefault="003B29BE" w:rsidP="00CA5875">
            <w:pPr>
              <w:widowControl w:val="0"/>
              <w:spacing w:after="0"/>
              <w:ind w:firstLine="459"/>
            </w:pPr>
            <w:r w:rsidRPr="003B29BE">
              <w:t xml:space="preserve">- конкретизации участником закупки подлежат только значения показателей, но не их наименования; </w:t>
            </w:r>
          </w:p>
          <w:p w:rsidR="00BA20F6" w:rsidRPr="00343690" w:rsidRDefault="00D92151" w:rsidP="00CA5875">
            <w:pPr>
              <w:widowControl w:val="0"/>
              <w:spacing w:after="0"/>
              <w:ind w:firstLine="459"/>
            </w:pPr>
            <w:r w:rsidRPr="0049161F">
              <w:t>Заявка на участие в электр</w:t>
            </w:r>
            <w:r w:rsidR="00151874">
              <w:t>онном аукционе, подготовленная у</w:t>
            </w:r>
            <w:r w:rsidRPr="0049161F">
              <w:t>частником закупки, должна быть составлена на русском языке,</w:t>
            </w:r>
            <w:r w:rsidR="00151874">
              <w:t xml:space="preserve"> в произвольной форме,</w:t>
            </w:r>
            <w:r w:rsidRPr="0049161F">
              <w:t xml:space="preserve"> те</w:t>
            </w:r>
            <w:proofErr w:type="gramStart"/>
            <w:r w:rsidRPr="0049161F">
              <w:t>кст вс</w:t>
            </w:r>
            <w:proofErr w:type="gramEnd"/>
            <w:r w:rsidRPr="0049161F">
              <w:t>ех документов, входящих в состав заявки, должен легко читаться, сведения, содержащиеся в заявке не должны допу</w:t>
            </w:r>
            <w:r w:rsidR="00CA5875">
              <w:t>скать двусмысленных толкований.</w:t>
            </w:r>
          </w:p>
        </w:tc>
      </w:tr>
    </w:tbl>
    <w:p w:rsidR="00C02DB7" w:rsidRPr="000317B1" w:rsidRDefault="00C02DB7" w:rsidP="00F15771">
      <w:pPr>
        <w:keepNext/>
        <w:keepLines/>
        <w:tabs>
          <w:tab w:val="num" w:pos="426"/>
        </w:tabs>
        <w:jc w:val="center"/>
        <w:rPr>
          <w:b/>
          <w:sz w:val="28"/>
          <w:szCs w:val="28"/>
        </w:rPr>
      </w:pPr>
    </w:p>
    <w:sectPr w:rsidR="00C02DB7" w:rsidRPr="000317B1" w:rsidSect="00F003EA">
      <w:pgSz w:w="16838" w:h="11906" w:orient="landscape" w:code="9"/>
      <w:pgMar w:top="993" w:right="820" w:bottom="709" w:left="1134" w:header="68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79B" w:rsidRDefault="008E779B" w:rsidP="00C2417C">
      <w:pPr>
        <w:spacing w:after="0"/>
      </w:pPr>
      <w:r>
        <w:separator/>
      </w:r>
    </w:p>
  </w:endnote>
  <w:endnote w:type="continuationSeparator" w:id="0">
    <w:p w:rsidR="008E779B" w:rsidRDefault="008E779B" w:rsidP="00C241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1002AFF" w:usb1="C0000002" w:usb2="00000008"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79B" w:rsidRDefault="008E779B" w:rsidP="00C2417C">
      <w:pPr>
        <w:spacing w:after="0"/>
      </w:pPr>
      <w:r>
        <w:separator/>
      </w:r>
    </w:p>
  </w:footnote>
  <w:footnote w:type="continuationSeparator" w:id="0">
    <w:p w:rsidR="008E779B" w:rsidRDefault="008E779B" w:rsidP="00C2417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numFmt w:val="bullet"/>
      <w:lvlText w:val="-"/>
      <w:lvlJc w:val="left"/>
      <w:pPr>
        <w:tabs>
          <w:tab w:val="num" w:pos="915"/>
        </w:tabs>
        <w:ind w:left="915" w:hanging="555"/>
      </w:pPr>
      <w:rPr>
        <w:rFonts w:ascii="Times New Roman" w:hAnsi="Times New Roman" w:cs="Times New Roman"/>
      </w:rPr>
    </w:lvl>
  </w:abstractNum>
  <w:abstractNum w:abstractNumId="1">
    <w:nsid w:val="00000002"/>
    <w:multiLevelType w:val="multilevel"/>
    <w:tmpl w:val="00000002"/>
    <w:name w:val="WW8Num2"/>
    <w:lvl w:ilvl="0">
      <w:start w:val="1"/>
      <w:numFmt w:val="bullet"/>
      <w:suff w:val="nothing"/>
      <w:lvlText w:val=""/>
      <w:lvlJc w:val="left"/>
      <w:pPr>
        <w:tabs>
          <w:tab w:val="num" w:pos="0"/>
        </w:tabs>
      </w:pPr>
      <w:rPr>
        <w:rFonts w:ascii="Symbol" w:hAnsi="Symbol" w:cs="Symbol"/>
        <w:sz w:val="20"/>
        <w:szCs w:val="20"/>
      </w:rPr>
    </w:lvl>
    <w:lvl w:ilvl="1">
      <w:start w:val="1"/>
      <w:numFmt w:val="bullet"/>
      <w:suff w:val="nothing"/>
      <w:lvlText w:val="o"/>
      <w:lvlJc w:val="left"/>
      <w:pPr>
        <w:tabs>
          <w:tab w:val="num" w:pos="0"/>
        </w:tabs>
      </w:pPr>
      <w:rPr>
        <w:rFonts w:ascii="Courier New" w:hAnsi="Courier New" w:cs="Courier New"/>
        <w:sz w:val="20"/>
        <w:szCs w:val="20"/>
      </w:rPr>
    </w:lvl>
    <w:lvl w:ilvl="2">
      <w:start w:val="1"/>
      <w:numFmt w:val="bullet"/>
      <w:suff w:val="nothing"/>
      <w:lvlText w:val=""/>
      <w:lvlJc w:val="left"/>
      <w:pPr>
        <w:tabs>
          <w:tab w:val="num" w:pos="0"/>
        </w:tabs>
      </w:pPr>
      <w:rPr>
        <w:rFonts w:ascii="Wingdings" w:hAnsi="Wingdings" w:cs="Wingdings"/>
        <w:sz w:val="20"/>
        <w:szCs w:val="20"/>
      </w:rPr>
    </w:lvl>
    <w:lvl w:ilvl="3">
      <w:start w:val="1"/>
      <w:numFmt w:val="bullet"/>
      <w:suff w:val="nothing"/>
      <w:lvlText w:val=""/>
      <w:lvlJc w:val="left"/>
      <w:pPr>
        <w:tabs>
          <w:tab w:val="num" w:pos="0"/>
        </w:tabs>
      </w:pPr>
      <w:rPr>
        <w:rFonts w:ascii="Symbol" w:hAnsi="Symbol" w:cs="Symbol"/>
        <w:sz w:val="20"/>
        <w:szCs w:val="20"/>
      </w:rPr>
    </w:lvl>
    <w:lvl w:ilvl="4">
      <w:start w:val="1"/>
      <w:numFmt w:val="bullet"/>
      <w:suff w:val="nothing"/>
      <w:lvlText w:val="o"/>
      <w:lvlJc w:val="left"/>
      <w:pPr>
        <w:tabs>
          <w:tab w:val="num" w:pos="0"/>
        </w:tabs>
      </w:pPr>
      <w:rPr>
        <w:rFonts w:ascii="Courier New" w:hAnsi="Courier New" w:cs="Courier New"/>
        <w:sz w:val="20"/>
        <w:szCs w:val="20"/>
      </w:rPr>
    </w:lvl>
    <w:lvl w:ilvl="5">
      <w:start w:val="1"/>
      <w:numFmt w:val="bullet"/>
      <w:suff w:val="nothing"/>
      <w:lvlText w:val=""/>
      <w:lvlJc w:val="left"/>
      <w:pPr>
        <w:tabs>
          <w:tab w:val="num" w:pos="0"/>
        </w:tabs>
      </w:pPr>
      <w:rPr>
        <w:rFonts w:ascii="Wingdings" w:hAnsi="Wingdings" w:cs="Wingdings"/>
        <w:sz w:val="20"/>
        <w:szCs w:val="20"/>
      </w:rPr>
    </w:lvl>
    <w:lvl w:ilvl="6">
      <w:start w:val="1"/>
      <w:numFmt w:val="bullet"/>
      <w:suff w:val="nothing"/>
      <w:lvlText w:val=""/>
      <w:lvlJc w:val="left"/>
      <w:pPr>
        <w:tabs>
          <w:tab w:val="num" w:pos="0"/>
        </w:tabs>
      </w:pPr>
      <w:rPr>
        <w:rFonts w:ascii="Symbol" w:hAnsi="Symbol" w:cs="Symbol"/>
        <w:sz w:val="20"/>
        <w:szCs w:val="20"/>
      </w:rPr>
    </w:lvl>
    <w:lvl w:ilvl="7">
      <w:start w:val="1"/>
      <w:numFmt w:val="bullet"/>
      <w:suff w:val="nothing"/>
      <w:lvlText w:val="o"/>
      <w:lvlJc w:val="left"/>
      <w:pPr>
        <w:tabs>
          <w:tab w:val="num" w:pos="0"/>
        </w:tabs>
      </w:pPr>
      <w:rPr>
        <w:rFonts w:ascii="Courier New" w:hAnsi="Courier New" w:cs="Courier New"/>
        <w:sz w:val="20"/>
        <w:szCs w:val="20"/>
      </w:rPr>
    </w:lvl>
    <w:lvl w:ilvl="8">
      <w:start w:val="1"/>
      <w:numFmt w:val="bullet"/>
      <w:suff w:val="nothing"/>
      <w:lvlText w:val=""/>
      <w:lvlJc w:val="left"/>
      <w:pPr>
        <w:tabs>
          <w:tab w:val="num" w:pos="0"/>
        </w:tabs>
      </w:pPr>
      <w:rPr>
        <w:rFonts w:ascii="Wingdings" w:hAnsi="Wingdings" w:cs="Wingdings"/>
        <w:sz w:val="20"/>
        <w:szCs w:val="20"/>
      </w:rPr>
    </w:lvl>
  </w:abstractNum>
  <w:abstractNum w:abstractNumId="2">
    <w:nsid w:val="00000003"/>
    <w:multiLevelType w:val="multilevel"/>
    <w:tmpl w:val="00000003"/>
    <w:name w:val="WW8Num3"/>
    <w:lvl w:ilvl="0">
      <w:start w:val="1"/>
      <w:numFmt w:val="decimal"/>
      <w:suff w:val="nothing"/>
      <w:lvlText w:val="%1."/>
      <w:lvlJc w:val="left"/>
      <w:pPr>
        <w:tabs>
          <w:tab w:val="num" w:pos="0"/>
        </w:tabs>
      </w:pPr>
    </w:lvl>
    <w:lvl w:ilvl="1">
      <w:start w:val="1"/>
      <w:numFmt w:val="decimal"/>
      <w:suff w:val="nothing"/>
      <w:lvlText w:val="%1.%2"/>
      <w:lvlJc w:val="left"/>
      <w:pPr>
        <w:tabs>
          <w:tab w:val="num" w:pos="0"/>
        </w:tabs>
      </w:pPr>
    </w:lvl>
    <w:lvl w:ilvl="2">
      <w:start w:val="1"/>
      <w:numFmt w:val="decimal"/>
      <w:suff w:val="nothing"/>
      <w:lvlText w:val="%1.%2.%3."/>
      <w:lvlJc w:val="left"/>
      <w:pPr>
        <w:tabs>
          <w:tab w:val="num" w:pos="0"/>
        </w:tabs>
      </w:pPr>
    </w:lvl>
    <w:lvl w:ilvl="3">
      <w:start w:val="1"/>
      <w:numFmt w:val="decimal"/>
      <w:suff w:val="nothing"/>
      <w:lvlText w:val="%1.%2.%3.%4."/>
      <w:lvlJc w:val="left"/>
      <w:pPr>
        <w:tabs>
          <w:tab w:val="num" w:pos="0"/>
        </w:tabs>
      </w:pPr>
    </w:lvl>
    <w:lvl w:ilvl="4">
      <w:start w:val="1"/>
      <w:numFmt w:val="decimal"/>
      <w:suff w:val="nothing"/>
      <w:lvlText w:val="%1.%2.%3.%4.%5."/>
      <w:lvlJc w:val="left"/>
      <w:pPr>
        <w:tabs>
          <w:tab w:val="num" w:pos="0"/>
        </w:tabs>
      </w:pPr>
    </w:lvl>
    <w:lvl w:ilvl="5">
      <w:start w:val="1"/>
      <w:numFmt w:val="decimal"/>
      <w:suff w:val="nothing"/>
      <w:lvlText w:val="%1.%2.%3.%4.%5.%6."/>
      <w:lvlJc w:val="left"/>
      <w:pPr>
        <w:tabs>
          <w:tab w:val="num" w:pos="0"/>
        </w:tabs>
      </w:pPr>
    </w:lvl>
    <w:lvl w:ilvl="6">
      <w:start w:val="1"/>
      <w:numFmt w:val="decimal"/>
      <w:suff w:val="nothing"/>
      <w:lvlText w:val="%1.%2.%3.%4.%5.%6.%7."/>
      <w:lvlJc w:val="left"/>
      <w:pPr>
        <w:tabs>
          <w:tab w:val="num" w:pos="0"/>
        </w:tabs>
      </w:pPr>
    </w:lvl>
    <w:lvl w:ilvl="7">
      <w:start w:val="1"/>
      <w:numFmt w:val="decimal"/>
      <w:suff w:val="nothing"/>
      <w:lvlText w:val="%1.%2.%3.%4.%5.%6.%7.%8."/>
      <w:lvlJc w:val="left"/>
      <w:pPr>
        <w:tabs>
          <w:tab w:val="num" w:pos="0"/>
        </w:tabs>
      </w:pPr>
    </w:lvl>
    <w:lvl w:ilvl="8">
      <w:start w:val="1"/>
      <w:numFmt w:val="decimal"/>
      <w:suff w:val="nothing"/>
      <w:lvlText w:val="%1.%2.%3.%4.%5.%6.%7.%8.%9."/>
      <w:lvlJc w:val="left"/>
      <w:pPr>
        <w:tabs>
          <w:tab w:val="num" w:pos="0"/>
        </w:tabs>
      </w:pPr>
    </w:lvl>
  </w:abstractNum>
  <w:abstractNum w:abstractNumId="3">
    <w:nsid w:val="00000004"/>
    <w:multiLevelType w:val="multilevel"/>
    <w:tmpl w:val="00000004"/>
    <w:name w:val="WW8Num4"/>
    <w:lvl w:ilvl="0">
      <w:start w:val="11"/>
      <w:numFmt w:val="decimal"/>
      <w:suff w:val="nothing"/>
      <w:lvlText w:val="%1."/>
      <w:lvlJc w:val="left"/>
      <w:pPr>
        <w:tabs>
          <w:tab w:val="num" w:pos="0"/>
        </w:tabs>
      </w:pPr>
    </w:lvl>
    <w:lvl w:ilvl="1">
      <w:start w:val="5"/>
      <w:numFmt w:val="decimal"/>
      <w:suff w:val="nothing"/>
      <w:lvlText w:val="%1.%2"/>
      <w:lvlJc w:val="left"/>
      <w:pPr>
        <w:tabs>
          <w:tab w:val="num" w:pos="0"/>
        </w:tabs>
      </w:pPr>
    </w:lvl>
    <w:lvl w:ilvl="2">
      <w:start w:val="1"/>
      <w:numFmt w:val="decimal"/>
      <w:suff w:val="nothing"/>
      <w:lvlText w:val="%1.%2.%3."/>
      <w:lvlJc w:val="left"/>
      <w:pPr>
        <w:tabs>
          <w:tab w:val="num" w:pos="0"/>
        </w:tabs>
      </w:pPr>
    </w:lvl>
    <w:lvl w:ilvl="3">
      <w:start w:val="1"/>
      <w:numFmt w:val="decimal"/>
      <w:suff w:val="nothing"/>
      <w:lvlText w:val="%1.%2.%3.%4."/>
      <w:lvlJc w:val="left"/>
      <w:pPr>
        <w:tabs>
          <w:tab w:val="num" w:pos="0"/>
        </w:tabs>
      </w:pPr>
    </w:lvl>
    <w:lvl w:ilvl="4">
      <w:start w:val="1"/>
      <w:numFmt w:val="decimal"/>
      <w:suff w:val="nothing"/>
      <w:lvlText w:val="%1.%2.%3.%4.%5."/>
      <w:lvlJc w:val="left"/>
      <w:pPr>
        <w:tabs>
          <w:tab w:val="num" w:pos="0"/>
        </w:tabs>
      </w:pPr>
    </w:lvl>
    <w:lvl w:ilvl="5">
      <w:start w:val="1"/>
      <w:numFmt w:val="decimal"/>
      <w:suff w:val="nothing"/>
      <w:lvlText w:val="%1.%2.%3.%4.%5.%6."/>
      <w:lvlJc w:val="left"/>
      <w:pPr>
        <w:tabs>
          <w:tab w:val="num" w:pos="0"/>
        </w:tabs>
      </w:pPr>
    </w:lvl>
    <w:lvl w:ilvl="6">
      <w:start w:val="1"/>
      <w:numFmt w:val="decimal"/>
      <w:suff w:val="nothing"/>
      <w:lvlText w:val="%1.%2.%3.%4.%5.%6.%7."/>
      <w:lvlJc w:val="left"/>
      <w:pPr>
        <w:tabs>
          <w:tab w:val="num" w:pos="0"/>
        </w:tabs>
      </w:pPr>
    </w:lvl>
    <w:lvl w:ilvl="7">
      <w:start w:val="1"/>
      <w:numFmt w:val="decimal"/>
      <w:suff w:val="nothing"/>
      <w:lvlText w:val="%1.%2.%3.%4.%5.%6.%7.%8."/>
      <w:lvlJc w:val="left"/>
      <w:pPr>
        <w:tabs>
          <w:tab w:val="num" w:pos="0"/>
        </w:tabs>
      </w:pPr>
    </w:lvl>
    <w:lvl w:ilvl="8">
      <w:start w:val="1"/>
      <w:numFmt w:val="decimal"/>
      <w:suff w:val="nothing"/>
      <w:lvlText w:val="%1.%2.%3.%4.%5.%6.%7.%8.%9."/>
      <w:lvlJc w:val="left"/>
      <w:pPr>
        <w:tabs>
          <w:tab w:val="num" w:pos="0"/>
        </w:tabs>
      </w:pPr>
    </w:lvl>
  </w:abstractNum>
  <w:abstractNum w:abstractNumId="4">
    <w:nsid w:val="00000005"/>
    <w:multiLevelType w:val="multilevel"/>
    <w:tmpl w:val="00000005"/>
    <w:name w:val="WW8Num5"/>
    <w:lvl w:ilvl="0">
      <w:start w:val="1"/>
      <w:numFmt w:val="bullet"/>
      <w:lvlText w:val=""/>
      <w:lvlJc w:val="left"/>
      <w:pPr>
        <w:tabs>
          <w:tab w:val="num" w:pos="1260"/>
        </w:tabs>
        <w:ind w:left="1260" w:hanging="360"/>
      </w:pPr>
      <w:rPr>
        <w:rFonts w:ascii="Symbol" w:hAnsi="Symbol"/>
        <w:sz w:val="22"/>
      </w:rPr>
    </w:lvl>
    <w:lvl w:ilvl="1">
      <w:start w:val="1"/>
      <w:numFmt w:val="bullet"/>
      <w:lvlText w:val="◦"/>
      <w:lvlJc w:val="left"/>
      <w:pPr>
        <w:tabs>
          <w:tab w:val="num" w:pos="1620"/>
        </w:tabs>
        <w:ind w:left="1620" w:hanging="360"/>
      </w:pPr>
      <w:rPr>
        <w:rFonts w:ascii="OpenSymbol" w:hAnsi="OpenSymbol"/>
      </w:rPr>
    </w:lvl>
    <w:lvl w:ilvl="2">
      <w:start w:val="1"/>
      <w:numFmt w:val="bullet"/>
      <w:lvlText w:val="▪"/>
      <w:lvlJc w:val="left"/>
      <w:pPr>
        <w:tabs>
          <w:tab w:val="num" w:pos="1980"/>
        </w:tabs>
        <w:ind w:left="1980" w:hanging="360"/>
      </w:pPr>
      <w:rPr>
        <w:rFonts w:ascii="OpenSymbol" w:hAnsi="OpenSymbol"/>
      </w:rPr>
    </w:lvl>
    <w:lvl w:ilvl="3">
      <w:start w:val="1"/>
      <w:numFmt w:val="bullet"/>
      <w:lvlText w:val=""/>
      <w:lvlJc w:val="left"/>
      <w:pPr>
        <w:tabs>
          <w:tab w:val="num" w:pos="2340"/>
        </w:tabs>
        <w:ind w:left="2340" w:hanging="360"/>
      </w:pPr>
      <w:rPr>
        <w:rFonts w:ascii="Symbol" w:hAnsi="Symbol"/>
        <w:sz w:val="22"/>
      </w:rPr>
    </w:lvl>
    <w:lvl w:ilvl="4">
      <w:start w:val="1"/>
      <w:numFmt w:val="bullet"/>
      <w:lvlText w:val="◦"/>
      <w:lvlJc w:val="left"/>
      <w:pPr>
        <w:tabs>
          <w:tab w:val="num" w:pos="2700"/>
        </w:tabs>
        <w:ind w:left="2700" w:hanging="360"/>
      </w:pPr>
      <w:rPr>
        <w:rFonts w:ascii="OpenSymbol" w:hAnsi="OpenSymbol"/>
      </w:rPr>
    </w:lvl>
    <w:lvl w:ilvl="5">
      <w:start w:val="1"/>
      <w:numFmt w:val="bullet"/>
      <w:lvlText w:val="▪"/>
      <w:lvlJc w:val="left"/>
      <w:pPr>
        <w:tabs>
          <w:tab w:val="num" w:pos="3060"/>
        </w:tabs>
        <w:ind w:left="3060" w:hanging="360"/>
      </w:pPr>
      <w:rPr>
        <w:rFonts w:ascii="OpenSymbol" w:hAnsi="OpenSymbol"/>
      </w:rPr>
    </w:lvl>
    <w:lvl w:ilvl="6">
      <w:start w:val="1"/>
      <w:numFmt w:val="bullet"/>
      <w:lvlText w:val=""/>
      <w:lvlJc w:val="left"/>
      <w:pPr>
        <w:tabs>
          <w:tab w:val="num" w:pos="3420"/>
        </w:tabs>
        <w:ind w:left="3420" w:hanging="360"/>
      </w:pPr>
      <w:rPr>
        <w:rFonts w:ascii="Symbol" w:hAnsi="Symbol"/>
        <w:sz w:val="22"/>
      </w:rPr>
    </w:lvl>
    <w:lvl w:ilvl="7">
      <w:start w:val="1"/>
      <w:numFmt w:val="bullet"/>
      <w:lvlText w:val="◦"/>
      <w:lvlJc w:val="left"/>
      <w:pPr>
        <w:tabs>
          <w:tab w:val="num" w:pos="3780"/>
        </w:tabs>
        <w:ind w:left="3780" w:hanging="360"/>
      </w:pPr>
      <w:rPr>
        <w:rFonts w:ascii="OpenSymbol" w:hAnsi="OpenSymbol"/>
      </w:rPr>
    </w:lvl>
    <w:lvl w:ilvl="8">
      <w:start w:val="1"/>
      <w:numFmt w:val="bullet"/>
      <w:lvlText w:val="▪"/>
      <w:lvlJc w:val="left"/>
      <w:pPr>
        <w:tabs>
          <w:tab w:val="num" w:pos="4140"/>
        </w:tabs>
        <w:ind w:left="4140" w:hanging="360"/>
      </w:pPr>
      <w:rPr>
        <w:rFonts w:ascii="OpenSymbol" w:hAnsi="OpenSymbol"/>
      </w:rPr>
    </w:lvl>
  </w:abstractNum>
  <w:abstractNum w:abstractNumId="5">
    <w:nsid w:val="00000006"/>
    <w:multiLevelType w:val="multilevel"/>
    <w:tmpl w:val="00000006"/>
    <w:name w:val="WW8Num6"/>
    <w:lvl w:ilvl="0">
      <w:start w:val="1"/>
      <w:numFmt w:val="bullet"/>
      <w:lvlText w:val=""/>
      <w:lvlJc w:val="left"/>
      <w:pPr>
        <w:tabs>
          <w:tab w:val="num" w:pos="1260"/>
        </w:tabs>
        <w:ind w:left="1260" w:hanging="360"/>
      </w:pPr>
      <w:rPr>
        <w:rFonts w:ascii="Symbol" w:hAnsi="Symbol"/>
        <w:sz w:val="22"/>
      </w:rPr>
    </w:lvl>
    <w:lvl w:ilvl="1">
      <w:start w:val="1"/>
      <w:numFmt w:val="bullet"/>
      <w:lvlText w:val="◦"/>
      <w:lvlJc w:val="left"/>
      <w:pPr>
        <w:tabs>
          <w:tab w:val="num" w:pos="1620"/>
        </w:tabs>
        <w:ind w:left="1620" w:hanging="360"/>
      </w:pPr>
      <w:rPr>
        <w:rFonts w:ascii="OpenSymbol" w:hAnsi="OpenSymbol"/>
      </w:rPr>
    </w:lvl>
    <w:lvl w:ilvl="2">
      <w:start w:val="1"/>
      <w:numFmt w:val="bullet"/>
      <w:lvlText w:val="▪"/>
      <w:lvlJc w:val="left"/>
      <w:pPr>
        <w:tabs>
          <w:tab w:val="num" w:pos="1980"/>
        </w:tabs>
        <w:ind w:left="1980" w:hanging="360"/>
      </w:pPr>
      <w:rPr>
        <w:rFonts w:ascii="OpenSymbol" w:hAnsi="OpenSymbol"/>
      </w:rPr>
    </w:lvl>
    <w:lvl w:ilvl="3">
      <w:start w:val="1"/>
      <w:numFmt w:val="bullet"/>
      <w:lvlText w:val=""/>
      <w:lvlJc w:val="left"/>
      <w:pPr>
        <w:tabs>
          <w:tab w:val="num" w:pos="2340"/>
        </w:tabs>
        <w:ind w:left="2340" w:hanging="360"/>
      </w:pPr>
      <w:rPr>
        <w:rFonts w:ascii="Symbol" w:hAnsi="Symbol"/>
        <w:sz w:val="22"/>
      </w:rPr>
    </w:lvl>
    <w:lvl w:ilvl="4">
      <w:start w:val="1"/>
      <w:numFmt w:val="bullet"/>
      <w:lvlText w:val="◦"/>
      <w:lvlJc w:val="left"/>
      <w:pPr>
        <w:tabs>
          <w:tab w:val="num" w:pos="2700"/>
        </w:tabs>
        <w:ind w:left="2700" w:hanging="360"/>
      </w:pPr>
      <w:rPr>
        <w:rFonts w:ascii="OpenSymbol" w:hAnsi="OpenSymbol"/>
      </w:rPr>
    </w:lvl>
    <w:lvl w:ilvl="5">
      <w:start w:val="1"/>
      <w:numFmt w:val="bullet"/>
      <w:lvlText w:val="▪"/>
      <w:lvlJc w:val="left"/>
      <w:pPr>
        <w:tabs>
          <w:tab w:val="num" w:pos="3060"/>
        </w:tabs>
        <w:ind w:left="3060" w:hanging="360"/>
      </w:pPr>
      <w:rPr>
        <w:rFonts w:ascii="OpenSymbol" w:hAnsi="OpenSymbol"/>
      </w:rPr>
    </w:lvl>
    <w:lvl w:ilvl="6">
      <w:start w:val="1"/>
      <w:numFmt w:val="bullet"/>
      <w:lvlText w:val=""/>
      <w:lvlJc w:val="left"/>
      <w:pPr>
        <w:tabs>
          <w:tab w:val="num" w:pos="3420"/>
        </w:tabs>
        <w:ind w:left="3420" w:hanging="360"/>
      </w:pPr>
      <w:rPr>
        <w:rFonts w:ascii="Symbol" w:hAnsi="Symbol"/>
        <w:sz w:val="22"/>
      </w:rPr>
    </w:lvl>
    <w:lvl w:ilvl="7">
      <w:start w:val="1"/>
      <w:numFmt w:val="bullet"/>
      <w:lvlText w:val="◦"/>
      <w:lvlJc w:val="left"/>
      <w:pPr>
        <w:tabs>
          <w:tab w:val="num" w:pos="3780"/>
        </w:tabs>
        <w:ind w:left="3780" w:hanging="360"/>
      </w:pPr>
      <w:rPr>
        <w:rFonts w:ascii="OpenSymbol" w:hAnsi="OpenSymbol"/>
      </w:rPr>
    </w:lvl>
    <w:lvl w:ilvl="8">
      <w:start w:val="1"/>
      <w:numFmt w:val="bullet"/>
      <w:lvlText w:val="▪"/>
      <w:lvlJc w:val="left"/>
      <w:pPr>
        <w:tabs>
          <w:tab w:val="num" w:pos="4140"/>
        </w:tabs>
        <w:ind w:left="4140" w:hanging="360"/>
      </w:pPr>
      <w:rPr>
        <w:rFonts w:ascii="OpenSymbol" w:hAnsi="OpenSymbol"/>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sz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sz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nsid w:val="06080300"/>
    <w:multiLevelType w:val="multilevel"/>
    <w:tmpl w:val="74345752"/>
    <w:lvl w:ilvl="0">
      <w:start w:val="6"/>
      <w:numFmt w:val="decimal"/>
      <w:lvlText w:val="%1."/>
      <w:lvlJc w:val="left"/>
      <w:pPr>
        <w:ind w:left="450" w:hanging="450"/>
      </w:pPr>
      <w:rPr>
        <w:rFonts w:hint="default"/>
      </w:rPr>
    </w:lvl>
    <w:lvl w:ilvl="1">
      <w:start w:val="6"/>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
    <w:nsid w:val="068F40E9"/>
    <w:multiLevelType w:val="multilevel"/>
    <w:tmpl w:val="1DC42BF2"/>
    <w:lvl w:ilvl="0">
      <w:start w:val="1"/>
      <w:numFmt w:val="decimal"/>
      <w:lvlText w:val="%1"/>
      <w:lvlJc w:val="left"/>
      <w:pPr>
        <w:tabs>
          <w:tab w:val="num" w:pos="432"/>
        </w:tabs>
        <w:ind w:left="432" w:hanging="432"/>
      </w:pPr>
      <w:rPr>
        <w:rFonts w:hint="default"/>
      </w:rPr>
    </w:lvl>
    <w:lvl w:ilvl="1">
      <w:start w:val="1"/>
      <w:numFmt w:val="decimal"/>
      <w:pStyle w:val="Heading4"/>
      <w:lvlText w:val="5.%2"/>
      <w:lvlJc w:val="left"/>
      <w:pPr>
        <w:tabs>
          <w:tab w:val="num" w:pos="576"/>
        </w:tabs>
        <w:ind w:left="576" w:hanging="576"/>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08334F40"/>
    <w:multiLevelType w:val="multilevel"/>
    <w:tmpl w:val="DBD4DD9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09B21F91"/>
    <w:multiLevelType w:val="hybridMultilevel"/>
    <w:tmpl w:val="85884408"/>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CFE1297"/>
    <w:multiLevelType w:val="multilevel"/>
    <w:tmpl w:val="0768849E"/>
    <w:lvl w:ilvl="0">
      <w:start w:val="1"/>
      <w:numFmt w:val="decimal"/>
      <w:lvlText w:val="%1."/>
      <w:lvlJc w:val="left"/>
      <w:pPr>
        <w:ind w:left="420" w:hanging="420"/>
      </w:pPr>
      <w:rPr>
        <w:rFonts w:hint="default"/>
      </w:rPr>
    </w:lvl>
    <w:lvl w:ilvl="1">
      <w:start w:val="1"/>
      <w:numFmt w:val="decimal"/>
      <w:lvlText w:val="%1.%2."/>
      <w:lvlJc w:val="left"/>
      <w:pPr>
        <w:ind w:left="2831" w:hanging="420"/>
      </w:pPr>
      <w:rPr>
        <w:rFonts w:hint="default"/>
        <w:b/>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05C4E8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1E7F26D1"/>
    <w:multiLevelType w:val="hybridMultilevel"/>
    <w:tmpl w:val="B7244D90"/>
    <w:lvl w:ilvl="0" w:tplc="04190003">
      <w:start w:val="1"/>
      <w:numFmt w:val="bullet"/>
      <w:lvlText w:val="o"/>
      <w:lvlJc w:val="left"/>
      <w:pPr>
        <w:ind w:left="1713" w:hanging="360"/>
      </w:pPr>
      <w:rPr>
        <w:rFonts w:ascii="Courier New" w:hAnsi="Courier New" w:cs="Courier New"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
    <w:nsid w:val="22E140C5"/>
    <w:multiLevelType w:val="hybridMultilevel"/>
    <w:tmpl w:val="1DB85D1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C671493"/>
    <w:multiLevelType w:val="hybridMultilevel"/>
    <w:tmpl w:val="194CD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4B78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6256DAD"/>
    <w:multiLevelType w:val="hybridMultilevel"/>
    <w:tmpl w:val="2BDA8D74"/>
    <w:lvl w:ilvl="0" w:tplc="0419000F">
      <w:start w:val="1"/>
      <w:numFmt w:val="decimal"/>
      <w:lvlText w:val="%1."/>
      <w:lvlJc w:val="left"/>
      <w:pPr>
        <w:ind w:left="390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7EB7570"/>
    <w:multiLevelType w:val="multilevel"/>
    <w:tmpl w:val="49F0C90C"/>
    <w:lvl w:ilvl="0">
      <w:start w:val="1"/>
      <w:numFmt w:val="decimal"/>
      <w:lvlText w:val="%1."/>
      <w:lvlJc w:val="left"/>
      <w:pPr>
        <w:ind w:left="360" w:hanging="360"/>
      </w:pPr>
      <w:rPr>
        <w:b/>
      </w:rPr>
    </w:lvl>
    <w:lvl w:ilvl="1">
      <w:start w:val="1"/>
      <w:numFmt w:val="decimal"/>
      <w:lvlText w:val="%1.%2."/>
      <w:lvlJc w:val="left"/>
      <w:pPr>
        <w:ind w:left="1000" w:hanging="432"/>
      </w:pPr>
      <w:rPr>
        <w:rFonts w:hint="default"/>
      </w:rPr>
    </w:lvl>
    <w:lvl w:ilvl="2">
      <w:start w:val="1"/>
      <w:numFmt w:val="decimal"/>
      <w:lvlText w:val="%1.%2.%3."/>
      <w:lvlJc w:val="left"/>
      <w:pPr>
        <w:ind w:left="4757" w:hanging="504"/>
      </w:pPr>
      <w:rPr>
        <w:b w:val="0"/>
        <w:i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90827A1"/>
    <w:multiLevelType w:val="multilevel"/>
    <w:tmpl w:val="3184EE4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607A3E"/>
    <w:multiLevelType w:val="hybridMultilevel"/>
    <w:tmpl w:val="22289CD6"/>
    <w:lvl w:ilvl="0" w:tplc="3F643654">
      <w:start w:val="1"/>
      <w:numFmt w:val="decimal"/>
      <w:lvlText w:val="%1."/>
      <w:lvlJc w:val="left"/>
      <w:pPr>
        <w:tabs>
          <w:tab w:val="num" w:pos="360"/>
        </w:tabs>
        <w:ind w:left="360" w:hanging="360"/>
      </w:pPr>
      <w:rPr>
        <w:rFonts w:cs="Times New Roman"/>
        <w:b/>
      </w:rPr>
    </w:lvl>
    <w:lvl w:ilvl="1" w:tplc="04190019">
      <w:start w:val="1"/>
      <w:numFmt w:val="lowerLetter"/>
      <w:lvlText w:val="%2."/>
      <w:lvlJc w:val="left"/>
      <w:pPr>
        <w:tabs>
          <w:tab w:val="num" w:pos="1014"/>
        </w:tabs>
        <w:ind w:left="1014" w:hanging="360"/>
      </w:pPr>
      <w:rPr>
        <w:rFonts w:cs="Times New Roman"/>
      </w:rPr>
    </w:lvl>
    <w:lvl w:ilvl="2" w:tplc="0419001B">
      <w:start w:val="1"/>
      <w:numFmt w:val="lowerRoman"/>
      <w:lvlText w:val="%3."/>
      <w:lvlJc w:val="right"/>
      <w:pPr>
        <w:tabs>
          <w:tab w:val="num" w:pos="1734"/>
        </w:tabs>
        <w:ind w:left="1734" w:hanging="180"/>
      </w:pPr>
      <w:rPr>
        <w:rFonts w:cs="Times New Roman"/>
      </w:rPr>
    </w:lvl>
    <w:lvl w:ilvl="3" w:tplc="0419000F">
      <w:start w:val="1"/>
      <w:numFmt w:val="decimal"/>
      <w:lvlText w:val="%4."/>
      <w:lvlJc w:val="left"/>
      <w:pPr>
        <w:tabs>
          <w:tab w:val="num" w:pos="2454"/>
        </w:tabs>
        <w:ind w:left="2454" w:hanging="360"/>
      </w:pPr>
      <w:rPr>
        <w:rFonts w:cs="Times New Roman"/>
      </w:rPr>
    </w:lvl>
    <w:lvl w:ilvl="4" w:tplc="04190019">
      <w:start w:val="1"/>
      <w:numFmt w:val="lowerLetter"/>
      <w:lvlText w:val="%5."/>
      <w:lvlJc w:val="left"/>
      <w:pPr>
        <w:tabs>
          <w:tab w:val="num" w:pos="3174"/>
        </w:tabs>
        <w:ind w:left="3174" w:hanging="360"/>
      </w:pPr>
      <w:rPr>
        <w:rFonts w:cs="Times New Roman"/>
      </w:rPr>
    </w:lvl>
    <w:lvl w:ilvl="5" w:tplc="0419001B">
      <w:start w:val="1"/>
      <w:numFmt w:val="lowerRoman"/>
      <w:lvlText w:val="%6."/>
      <w:lvlJc w:val="right"/>
      <w:pPr>
        <w:tabs>
          <w:tab w:val="num" w:pos="3894"/>
        </w:tabs>
        <w:ind w:left="3894" w:hanging="180"/>
      </w:pPr>
      <w:rPr>
        <w:rFonts w:cs="Times New Roman"/>
      </w:rPr>
    </w:lvl>
    <w:lvl w:ilvl="6" w:tplc="0419000F">
      <w:start w:val="1"/>
      <w:numFmt w:val="decimal"/>
      <w:lvlText w:val="%7."/>
      <w:lvlJc w:val="left"/>
      <w:pPr>
        <w:tabs>
          <w:tab w:val="num" w:pos="4614"/>
        </w:tabs>
        <w:ind w:left="4614" w:hanging="360"/>
      </w:pPr>
      <w:rPr>
        <w:rFonts w:cs="Times New Roman"/>
      </w:rPr>
    </w:lvl>
    <w:lvl w:ilvl="7" w:tplc="04190019">
      <w:start w:val="1"/>
      <w:numFmt w:val="lowerLetter"/>
      <w:lvlText w:val="%8."/>
      <w:lvlJc w:val="left"/>
      <w:pPr>
        <w:tabs>
          <w:tab w:val="num" w:pos="5334"/>
        </w:tabs>
        <w:ind w:left="5334" w:hanging="360"/>
      </w:pPr>
      <w:rPr>
        <w:rFonts w:cs="Times New Roman"/>
      </w:rPr>
    </w:lvl>
    <w:lvl w:ilvl="8" w:tplc="0419001B">
      <w:start w:val="1"/>
      <w:numFmt w:val="lowerRoman"/>
      <w:lvlText w:val="%9."/>
      <w:lvlJc w:val="right"/>
      <w:pPr>
        <w:tabs>
          <w:tab w:val="num" w:pos="6054"/>
        </w:tabs>
        <w:ind w:left="6054" w:hanging="180"/>
      </w:pPr>
      <w:rPr>
        <w:rFonts w:cs="Times New Roman"/>
      </w:rPr>
    </w:lvl>
  </w:abstractNum>
  <w:abstractNum w:abstractNumId="21">
    <w:nsid w:val="3F491470"/>
    <w:multiLevelType w:val="hybridMultilevel"/>
    <w:tmpl w:val="9FE81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31251D"/>
    <w:multiLevelType w:val="hybridMultilevel"/>
    <w:tmpl w:val="09CC3E2A"/>
    <w:lvl w:ilvl="0" w:tplc="B4CA36E8">
      <w:start w:val="1"/>
      <w:numFmt w:val="decimal"/>
      <w:lvlText w:val="%1."/>
      <w:lvlJc w:val="left"/>
      <w:pPr>
        <w:ind w:left="720" w:hanging="360"/>
      </w:pPr>
      <w:rPr>
        <w:rFonts w:hint="default"/>
      </w:rPr>
    </w:lvl>
    <w:lvl w:ilvl="1" w:tplc="F20AFC6E" w:tentative="1">
      <w:start w:val="1"/>
      <w:numFmt w:val="lowerLetter"/>
      <w:lvlText w:val="%2."/>
      <w:lvlJc w:val="left"/>
      <w:pPr>
        <w:ind w:left="1440" w:hanging="360"/>
      </w:pPr>
    </w:lvl>
    <w:lvl w:ilvl="2" w:tplc="94C6F10E" w:tentative="1">
      <w:start w:val="1"/>
      <w:numFmt w:val="lowerRoman"/>
      <w:lvlText w:val="%3."/>
      <w:lvlJc w:val="right"/>
      <w:pPr>
        <w:ind w:left="2160" w:hanging="180"/>
      </w:pPr>
    </w:lvl>
    <w:lvl w:ilvl="3" w:tplc="6A5E15B4" w:tentative="1">
      <w:start w:val="1"/>
      <w:numFmt w:val="decimal"/>
      <w:lvlText w:val="%4."/>
      <w:lvlJc w:val="left"/>
      <w:pPr>
        <w:ind w:left="2880" w:hanging="360"/>
      </w:pPr>
    </w:lvl>
    <w:lvl w:ilvl="4" w:tplc="F634E9F0" w:tentative="1">
      <w:start w:val="1"/>
      <w:numFmt w:val="lowerLetter"/>
      <w:lvlText w:val="%5."/>
      <w:lvlJc w:val="left"/>
      <w:pPr>
        <w:ind w:left="3600" w:hanging="360"/>
      </w:pPr>
    </w:lvl>
    <w:lvl w:ilvl="5" w:tplc="57385F56" w:tentative="1">
      <w:start w:val="1"/>
      <w:numFmt w:val="lowerRoman"/>
      <w:lvlText w:val="%6."/>
      <w:lvlJc w:val="right"/>
      <w:pPr>
        <w:ind w:left="4320" w:hanging="180"/>
      </w:pPr>
    </w:lvl>
    <w:lvl w:ilvl="6" w:tplc="F186571C" w:tentative="1">
      <w:start w:val="1"/>
      <w:numFmt w:val="decimal"/>
      <w:lvlText w:val="%7."/>
      <w:lvlJc w:val="left"/>
      <w:pPr>
        <w:ind w:left="5040" w:hanging="360"/>
      </w:pPr>
    </w:lvl>
    <w:lvl w:ilvl="7" w:tplc="310AC104" w:tentative="1">
      <w:start w:val="1"/>
      <w:numFmt w:val="lowerLetter"/>
      <w:lvlText w:val="%8."/>
      <w:lvlJc w:val="left"/>
      <w:pPr>
        <w:ind w:left="5760" w:hanging="360"/>
      </w:pPr>
    </w:lvl>
    <w:lvl w:ilvl="8" w:tplc="52AC2AC6" w:tentative="1">
      <w:start w:val="1"/>
      <w:numFmt w:val="lowerRoman"/>
      <w:lvlText w:val="%9."/>
      <w:lvlJc w:val="right"/>
      <w:pPr>
        <w:ind w:left="6480" w:hanging="180"/>
      </w:pPr>
    </w:lvl>
  </w:abstractNum>
  <w:abstractNum w:abstractNumId="23">
    <w:nsid w:val="4A4462B8"/>
    <w:multiLevelType w:val="multilevel"/>
    <w:tmpl w:val="3BEE6FB2"/>
    <w:lvl w:ilvl="0">
      <w:start w:val="1"/>
      <w:numFmt w:val="decimal"/>
      <w:lvlText w:val="%1."/>
      <w:lvlJc w:val="left"/>
      <w:pPr>
        <w:ind w:left="420" w:hanging="420"/>
      </w:pPr>
      <w:rPr>
        <w:rFonts w:hint="default"/>
      </w:rPr>
    </w:lvl>
    <w:lvl w:ilvl="1">
      <w:start w:val="1"/>
      <w:numFmt w:val="decimal"/>
      <w:lvlText w:val="%1.%2."/>
      <w:lvlJc w:val="left"/>
      <w:pPr>
        <w:ind w:left="2831" w:hanging="420"/>
      </w:pPr>
      <w:rPr>
        <w:rFonts w:hint="default"/>
        <w:b/>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02F6AC3"/>
    <w:multiLevelType w:val="hybridMultilevel"/>
    <w:tmpl w:val="71763B06"/>
    <w:lvl w:ilvl="0" w:tplc="8948326A">
      <w:start w:val="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526B2B5E"/>
    <w:multiLevelType w:val="hybridMultilevel"/>
    <w:tmpl w:val="29E6D722"/>
    <w:lvl w:ilvl="0" w:tplc="97367FC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6">
    <w:nsid w:val="55974B6F"/>
    <w:multiLevelType w:val="multilevel"/>
    <w:tmpl w:val="EDA8EFA8"/>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A095BC0"/>
    <w:multiLevelType w:val="multilevel"/>
    <w:tmpl w:val="D74AC412"/>
    <w:lvl w:ilvl="0">
      <w:start w:val="4"/>
      <w:numFmt w:val="decimal"/>
      <w:lvlText w:val="%1."/>
      <w:lvlJc w:val="left"/>
      <w:pPr>
        <w:tabs>
          <w:tab w:val="num" w:pos="720"/>
        </w:tabs>
        <w:ind w:left="720" w:hanging="360"/>
      </w:pPr>
      <w:rPr>
        <w:b/>
      </w:r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nsid w:val="5C852E86"/>
    <w:multiLevelType w:val="multilevel"/>
    <w:tmpl w:val="FCA4B508"/>
    <w:lvl w:ilvl="0">
      <w:start w:val="1"/>
      <w:numFmt w:val="decimal"/>
      <w:lvlText w:val="%1."/>
      <w:lvlJc w:val="left"/>
      <w:pPr>
        <w:ind w:left="600" w:hanging="600"/>
      </w:pPr>
      <w:rPr>
        <w:rFonts w:hint="default"/>
      </w:rPr>
    </w:lvl>
    <w:lvl w:ilvl="1">
      <w:start w:val="1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63BF552C"/>
    <w:multiLevelType w:val="hybridMultilevel"/>
    <w:tmpl w:val="9572A5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672B26C8"/>
    <w:multiLevelType w:val="multilevel"/>
    <w:tmpl w:val="6D2EF5E8"/>
    <w:lvl w:ilvl="0">
      <w:start w:val="1"/>
      <w:numFmt w:val="decimal"/>
      <w:lvlText w:val="%1."/>
      <w:lvlJc w:val="left"/>
      <w:pPr>
        <w:ind w:left="480" w:hanging="480"/>
      </w:pPr>
      <w:rPr>
        <w:rFonts w:hint="default"/>
      </w:rPr>
    </w:lvl>
    <w:lvl w:ilvl="1">
      <w:start w:val="17"/>
      <w:numFmt w:val="decimal"/>
      <w:lvlText w:val="%1.%2."/>
      <w:lvlJc w:val="left"/>
      <w:pPr>
        <w:ind w:left="900" w:hanging="480"/>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1">
    <w:nsid w:val="68445570"/>
    <w:multiLevelType w:val="multilevel"/>
    <w:tmpl w:val="E10055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F793708"/>
    <w:multiLevelType w:val="hybridMultilevel"/>
    <w:tmpl w:val="2D98A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02D4AB0"/>
    <w:multiLevelType w:val="hybridMultilevel"/>
    <w:tmpl w:val="0B3C46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7C231B5C"/>
    <w:multiLevelType w:val="hybridMultilevel"/>
    <w:tmpl w:val="8E2A86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19"/>
  </w:num>
  <w:num w:numId="4">
    <w:abstractNumId w:val="12"/>
  </w:num>
  <w:num w:numId="5">
    <w:abstractNumId w:val="30"/>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3"/>
  </w:num>
  <w:num w:numId="8">
    <w:abstractNumId w:val="7"/>
  </w:num>
  <w:num w:numId="9">
    <w:abstractNumId w:val="34"/>
  </w:num>
  <w:num w:numId="10">
    <w:abstractNumId w:val="29"/>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11"/>
  </w:num>
  <w:num w:numId="14">
    <w:abstractNumId w:val="14"/>
  </w:num>
  <w:num w:numId="15">
    <w:abstractNumId w:val="15"/>
  </w:num>
  <w:num w:numId="16">
    <w:abstractNumId w:val="21"/>
  </w:num>
  <w:num w:numId="17">
    <w:abstractNumId w:val="12"/>
    <w:lvlOverride w:ilvl="0">
      <w:startOverride w:val="1"/>
    </w:lvlOverride>
  </w:num>
  <w:num w:numId="1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28"/>
    <w:lvlOverride w:ilvl="0">
      <w:startOverride w:val="1"/>
    </w:lvlOverride>
    <w:lvlOverride w:ilvl="1">
      <w:startOverride w:val="1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25"/>
  </w:num>
  <w:num w:numId="29">
    <w:abstractNumId w:val="9"/>
  </w:num>
  <w:num w:numId="30">
    <w:abstractNumId w:val="31"/>
  </w:num>
  <w:num w:numId="31">
    <w:abstractNumId w:val="32"/>
  </w:num>
  <w:num w:numId="32">
    <w:abstractNumId w:val="18"/>
  </w:num>
  <w:num w:numId="33">
    <w:abstractNumId w:val="16"/>
  </w:num>
  <w:num w:numId="34">
    <w:abstractNumId w:val="22"/>
  </w:num>
  <w:num w:numId="35">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0FB"/>
    <w:rsid w:val="000013EE"/>
    <w:rsid w:val="0000286E"/>
    <w:rsid w:val="000031B7"/>
    <w:rsid w:val="00003AF3"/>
    <w:rsid w:val="00004B75"/>
    <w:rsid w:val="00005391"/>
    <w:rsid w:val="00005731"/>
    <w:rsid w:val="00005A1C"/>
    <w:rsid w:val="00006416"/>
    <w:rsid w:val="00006FB8"/>
    <w:rsid w:val="00007050"/>
    <w:rsid w:val="000072A2"/>
    <w:rsid w:val="0000754C"/>
    <w:rsid w:val="00007689"/>
    <w:rsid w:val="0001024B"/>
    <w:rsid w:val="00010B0C"/>
    <w:rsid w:val="0001166E"/>
    <w:rsid w:val="0001211F"/>
    <w:rsid w:val="00012FD1"/>
    <w:rsid w:val="00013E79"/>
    <w:rsid w:val="0001412B"/>
    <w:rsid w:val="0001557B"/>
    <w:rsid w:val="0001584D"/>
    <w:rsid w:val="00015870"/>
    <w:rsid w:val="00017F0D"/>
    <w:rsid w:val="00017F72"/>
    <w:rsid w:val="00020C0D"/>
    <w:rsid w:val="000212AB"/>
    <w:rsid w:val="0002149D"/>
    <w:rsid w:val="00021CA7"/>
    <w:rsid w:val="000227C5"/>
    <w:rsid w:val="00022826"/>
    <w:rsid w:val="00023A66"/>
    <w:rsid w:val="00024ACC"/>
    <w:rsid w:val="00025016"/>
    <w:rsid w:val="00026632"/>
    <w:rsid w:val="00026909"/>
    <w:rsid w:val="00026CEC"/>
    <w:rsid w:val="000308A0"/>
    <w:rsid w:val="00030BAA"/>
    <w:rsid w:val="00031089"/>
    <w:rsid w:val="000310A0"/>
    <w:rsid w:val="00032B7B"/>
    <w:rsid w:val="00033529"/>
    <w:rsid w:val="00033B0B"/>
    <w:rsid w:val="00033F5F"/>
    <w:rsid w:val="00034125"/>
    <w:rsid w:val="00034127"/>
    <w:rsid w:val="000342D3"/>
    <w:rsid w:val="00034E32"/>
    <w:rsid w:val="00035F55"/>
    <w:rsid w:val="0003607A"/>
    <w:rsid w:val="0003607C"/>
    <w:rsid w:val="00036354"/>
    <w:rsid w:val="00036B18"/>
    <w:rsid w:val="00037870"/>
    <w:rsid w:val="00040633"/>
    <w:rsid w:val="00041DCC"/>
    <w:rsid w:val="00042185"/>
    <w:rsid w:val="00042D51"/>
    <w:rsid w:val="000438D2"/>
    <w:rsid w:val="00043FE9"/>
    <w:rsid w:val="00044656"/>
    <w:rsid w:val="000446E8"/>
    <w:rsid w:val="00044B0E"/>
    <w:rsid w:val="00045C02"/>
    <w:rsid w:val="00046E95"/>
    <w:rsid w:val="00046F6B"/>
    <w:rsid w:val="00047225"/>
    <w:rsid w:val="00047B46"/>
    <w:rsid w:val="00047C58"/>
    <w:rsid w:val="00047D8E"/>
    <w:rsid w:val="000500A8"/>
    <w:rsid w:val="00050A4C"/>
    <w:rsid w:val="00051382"/>
    <w:rsid w:val="00052374"/>
    <w:rsid w:val="00052C6D"/>
    <w:rsid w:val="00053371"/>
    <w:rsid w:val="000534F4"/>
    <w:rsid w:val="000551F3"/>
    <w:rsid w:val="000559FC"/>
    <w:rsid w:val="00055A70"/>
    <w:rsid w:val="00055C64"/>
    <w:rsid w:val="00056930"/>
    <w:rsid w:val="00056B29"/>
    <w:rsid w:val="00056E83"/>
    <w:rsid w:val="0005752C"/>
    <w:rsid w:val="00057EE7"/>
    <w:rsid w:val="00060154"/>
    <w:rsid w:val="00060B23"/>
    <w:rsid w:val="00061488"/>
    <w:rsid w:val="000647C2"/>
    <w:rsid w:val="00066A55"/>
    <w:rsid w:val="0006755C"/>
    <w:rsid w:val="00067A15"/>
    <w:rsid w:val="00067E72"/>
    <w:rsid w:val="00067ECD"/>
    <w:rsid w:val="0007002F"/>
    <w:rsid w:val="00070963"/>
    <w:rsid w:val="00070B14"/>
    <w:rsid w:val="00070E62"/>
    <w:rsid w:val="0007197D"/>
    <w:rsid w:val="00072777"/>
    <w:rsid w:val="0007289D"/>
    <w:rsid w:val="00072984"/>
    <w:rsid w:val="00073405"/>
    <w:rsid w:val="0007398C"/>
    <w:rsid w:val="00074A4A"/>
    <w:rsid w:val="00075032"/>
    <w:rsid w:val="000760E9"/>
    <w:rsid w:val="000763B2"/>
    <w:rsid w:val="000773FB"/>
    <w:rsid w:val="00077BAE"/>
    <w:rsid w:val="00077FE9"/>
    <w:rsid w:val="0008081C"/>
    <w:rsid w:val="000811CB"/>
    <w:rsid w:val="00081EB0"/>
    <w:rsid w:val="0008255E"/>
    <w:rsid w:val="000825F7"/>
    <w:rsid w:val="0008286B"/>
    <w:rsid w:val="0008287D"/>
    <w:rsid w:val="00084168"/>
    <w:rsid w:val="0008461C"/>
    <w:rsid w:val="000846EF"/>
    <w:rsid w:val="00084821"/>
    <w:rsid w:val="00084D84"/>
    <w:rsid w:val="00085D94"/>
    <w:rsid w:val="00086AAD"/>
    <w:rsid w:val="00090F1A"/>
    <w:rsid w:val="000920E5"/>
    <w:rsid w:val="000928D6"/>
    <w:rsid w:val="00092F8A"/>
    <w:rsid w:val="0009304D"/>
    <w:rsid w:val="00093402"/>
    <w:rsid w:val="00094594"/>
    <w:rsid w:val="00094FD8"/>
    <w:rsid w:val="000967F3"/>
    <w:rsid w:val="00096C5B"/>
    <w:rsid w:val="00096DD5"/>
    <w:rsid w:val="000A067B"/>
    <w:rsid w:val="000A0B81"/>
    <w:rsid w:val="000A1382"/>
    <w:rsid w:val="000A1A95"/>
    <w:rsid w:val="000A27FD"/>
    <w:rsid w:val="000A319E"/>
    <w:rsid w:val="000A382E"/>
    <w:rsid w:val="000A54C6"/>
    <w:rsid w:val="000A5813"/>
    <w:rsid w:val="000A5853"/>
    <w:rsid w:val="000A5932"/>
    <w:rsid w:val="000A6DD8"/>
    <w:rsid w:val="000A6DE0"/>
    <w:rsid w:val="000A796B"/>
    <w:rsid w:val="000B1A4A"/>
    <w:rsid w:val="000B2C6C"/>
    <w:rsid w:val="000B4270"/>
    <w:rsid w:val="000B4312"/>
    <w:rsid w:val="000B4EDC"/>
    <w:rsid w:val="000B5111"/>
    <w:rsid w:val="000B5451"/>
    <w:rsid w:val="000B5604"/>
    <w:rsid w:val="000B6130"/>
    <w:rsid w:val="000B6BF6"/>
    <w:rsid w:val="000B6F1C"/>
    <w:rsid w:val="000C057D"/>
    <w:rsid w:val="000C0710"/>
    <w:rsid w:val="000C0A6B"/>
    <w:rsid w:val="000C0DB3"/>
    <w:rsid w:val="000C19E4"/>
    <w:rsid w:val="000C1D44"/>
    <w:rsid w:val="000C1D70"/>
    <w:rsid w:val="000C25F9"/>
    <w:rsid w:val="000C3145"/>
    <w:rsid w:val="000C318A"/>
    <w:rsid w:val="000C42EB"/>
    <w:rsid w:val="000C45F1"/>
    <w:rsid w:val="000C49BD"/>
    <w:rsid w:val="000C5342"/>
    <w:rsid w:val="000C5AB1"/>
    <w:rsid w:val="000C6FCF"/>
    <w:rsid w:val="000C7520"/>
    <w:rsid w:val="000C7760"/>
    <w:rsid w:val="000C7BD0"/>
    <w:rsid w:val="000D1305"/>
    <w:rsid w:val="000D160B"/>
    <w:rsid w:val="000D287A"/>
    <w:rsid w:val="000D3BC9"/>
    <w:rsid w:val="000D4077"/>
    <w:rsid w:val="000D44EB"/>
    <w:rsid w:val="000D49FE"/>
    <w:rsid w:val="000D4DB7"/>
    <w:rsid w:val="000D5E19"/>
    <w:rsid w:val="000D73DB"/>
    <w:rsid w:val="000E00D1"/>
    <w:rsid w:val="000E113F"/>
    <w:rsid w:val="000E18E0"/>
    <w:rsid w:val="000E2AE2"/>
    <w:rsid w:val="000E2DAF"/>
    <w:rsid w:val="000E313C"/>
    <w:rsid w:val="000E3405"/>
    <w:rsid w:val="000E3758"/>
    <w:rsid w:val="000E375D"/>
    <w:rsid w:val="000E39CB"/>
    <w:rsid w:val="000E39E1"/>
    <w:rsid w:val="000E460B"/>
    <w:rsid w:val="000E4FE3"/>
    <w:rsid w:val="000E511C"/>
    <w:rsid w:val="000E5546"/>
    <w:rsid w:val="000E6569"/>
    <w:rsid w:val="000E78DB"/>
    <w:rsid w:val="000F084A"/>
    <w:rsid w:val="000F1D24"/>
    <w:rsid w:val="000F288B"/>
    <w:rsid w:val="000F2B52"/>
    <w:rsid w:val="000F2F88"/>
    <w:rsid w:val="000F3B22"/>
    <w:rsid w:val="000F408C"/>
    <w:rsid w:val="000F4189"/>
    <w:rsid w:val="000F4256"/>
    <w:rsid w:val="000F5570"/>
    <w:rsid w:val="000F5989"/>
    <w:rsid w:val="000F61B5"/>
    <w:rsid w:val="000F6582"/>
    <w:rsid w:val="000F734D"/>
    <w:rsid w:val="000F7BA7"/>
    <w:rsid w:val="00100636"/>
    <w:rsid w:val="001010CC"/>
    <w:rsid w:val="001010EF"/>
    <w:rsid w:val="00101A99"/>
    <w:rsid w:val="00102F8B"/>
    <w:rsid w:val="00104682"/>
    <w:rsid w:val="00105333"/>
    <w:rsid w:val="00105628"/>
    <w:rsid w:val="00106D92"/>
    <w:rsid w:val="001072ED"/>
    <w:rsid w:val="00107544"/>
    <w:rsid w:val="001077DC"/>
    <w:rsid w:val="00107F68"/>
    <w:rsid w:val="00110F0B"/>
    <w:rsid w:val="00111D8C"/>
    <w:rsid w:val="00112393"/>
    <w:rsid w:val="001123EE"/>
    <w:rsid w:val="00112A9D"/>
    <w:rsid w:val="00112E12"/>
    <w:rsid w:val="0011360E"/>
    <w:rsid w:val="001146CA"/>
    <w:rsid w:val="00114E86"/>
    <w:rsid w:val="001154AA"/>
    <w:rsid w:val="00115FA0"/>
    <w:rsid w:val="00117438"/>
    <w:rsid w:val="00117E13"/>
    <w:rsid w:val="00120E89"/>
    <w:rsid w:val="00120F8B"/>
    <w:rsid w:val="00121021"/>
    <w:rsid w:val="001210AF"/>
    <w:rsid w:val="00121C2B"/>
    <w:rsid w:val="00121E0A"/>
    <w:rsid w:val="0012259C"/>
    <w:rsid w:val="0012378F"/>
    <w:rsid w:val="00124039"/>
    <w:rsid w:val="00124256"/>
    <w:rsid w:val="00125129"/>
    <w:rsid w:val="001252C3"/>
    <w:rsid w:val="00125D5C"/>
    <w:rsid w:val="001271F4"/>
    <w:rsid w:val="001274D3"/>
    <w:rsid w:val="00127F7E"/>
    <w:rsid w:val="001304D7"/>
    <w:rsid w:val="00131025"/>
    <w:rsid w:val="001320E3"/>
    <w:rsid w:val="001327F4"/>
    <w:rsid w:val="00133EB4"/>
    <w:rsid w:val="001340CA"/>
    <w:rsid w:val="001341AE"/>
    <w:rsid w:val="0013422C"/>
    <w:rsid w:val="001350D2"/>
    <w:rsid w:val="00136424"/>
    <w:rsid w:val="00136B17"/>
    <w:rsid w:val="00137046"/>
    <w:rsid w:val="00137E9A"/>
    <w:rsid w:val="00140003"/>
    <w:rsid w:val="00140564"/>
    <w:rsid w:val="00140998"/>
    <w:rsid w:val="00140F5D"/>
    <w:rsid w:val="0014146F"/>
    <w:rsid w:val="00141869"/>
    <w:rsid w:val="00141C0A"/>
    <w:rsid w:val="001427B4"/>
    <w:rsid w:val="0014287F"/>
    <w:rsid w:val="00144E2C"/>
    <w:rsid w:val="00145233"/>
    <w:rsid w:val="0014563D"/>
    <w:rsid w:val="00145B51"/>
    <w:rsid w:val="00146153"/>
    <w:rsid w:val="001465FB"/>
    <w:rsid w:val="00147647"/>
    <w:rsid w:val="00150E16"/>
    <w:rsid w:val="00151325"/>
    <w:rsid w:val="00151874"/>
    <w:rsid w:val="00152051"/>
    <w:rsid w:val="00152567"/>
    <w:rsid w:val="00152BEA"/>
    <w:rsid w:val="00153021"/>
    <w:rsid w:val="00153FDB"/>
    <w:rsid w:val="0015472E"/>
    <w:rsid w:val="00154950"/>
    <w:rsid w:val="00155203"/>
    <w:rsid w:val="00155419"/>
    <w:rsid w:val="0015610D"/>
    <w:rsid w:val="00156B0E"/>
    <w:rsid w:val="00156C21"/>
    <w:rsid w:val="00157DC5"/>
    <w:rsid w:val="00160056"/>
    <w:rsid w:val="001608B6"/>
    <w:rsid w:val="00161096"/>
    <w:rsid w:val="00161DBA"/>
    <w:rsid w:val="00162882"/>
    <w:rsid w:val="00162AE1"/>
    <w:rsid w:val="001633D8"/>
    <w:rsid w:val="001637F8"/>
    <w:rsid w:val="00165C87"/>
    <w:rsid w:val="0016718B"/>
    <w:rsid w:val="00167328"/>
    <w:rsid w:val="0016762C"/>
    <w:rsid w:val="0016763F"/>
    <w:rsid w:val="00170495"/>
    <w:rsid w:val="001706AC"/>
    <w:rsid w:val="00171871"/>
    <w:rsid w:val="00172346"/>
    <w:rsid w:val="001736DA"/>
    <w:rsid w:val="00173769"/>
    <w:rsid w:val="00173C51"/>
    <w:rsid w:val="001740FF"/>
    <w:rsid w:val="001743F1"/>
    <w:rsid w:val="001758F7"/>
    <w:rsid w:val="00175935"/>
    <w:rsid w:val="00175EA1"/>
    <w:rsid w:val="0017773D"/>
    <w:rsid w:val="00177C15"/>
    <w:rsid w:val="001800D5"/>
    <w:rsid w:val="00180A81"/>
    <w:rsid w:val="00180D82"/>
    <w:rsid w:val="00181533"/>
    <w:rsid w:val="0018249A"/>
    <w:rsid w:val="00182B98"/>
    <w:rsid w:val="00185E8D"/>
    <w:rsid w:val="00187238"/>
    <w:rsid w:val="00190CAE"/>
    <w:rsid w:val="00190F94"/>
    <w:rsid w:val="0019144C"/>
    <w:rsid w:val="00191B32"/>
    <w:rsid w:val="001921C6"/>
    <w:rsid w:val="00194DA8"/>
    <w:rsid w:val="001951BC"/>
    <w:rsid w:val="00195786"/>
    <w:rsid w:val="00195D69"/>
    <w:rsid w:val="001961FE"/>
    <w:rsid w:val="00196A10"/>
    <w:rsid w:val="0019728B"/>
    <w:rsid w:val="00197916"/>
    <w:rsid w:val="00197F77"/>
    <w:rsid w:val="00197F79"/>
    <w:rsid w:val="001A1D19"/>
    <w:rsid w:val="001A1D3A"/>
    <w:rsid w:val="001A21AC"/>
    <w:rsid w:val="001A2CF5"/>
    <w:rsid w:val="001A2E5B"/>
    <w:rsid w:val="001A37C4"/>
    <w:rsid w:val="001A41C6"/>
    <w:rsid w:val="001A724B"/>
    <w:rsid w:val="001A7C92"/>
    <w:rsid w:val="001B0340"/>
    <w:rsid w:val="001B14C0"/>
    <w:rsid w:val="001B44C2"/>
    <w:rsid w:val="001B4AE7"/>
    <w:rsid w:val="001B4EBD"/>
    <w:rsid w:val="001B519B"/>
    <w:rsid w:val="001B5967"/>
    <w:rsid w:val="001B670C"/>
    <w:rsid w:val="001B71D8"/>
    <w:rsid w:val="001B7934"/>
    <w:rsid w:val="001B7C62"/>
    <w:rsid w:val="001C025B"/>
    <w:rsid w:val="001C02E7"/>
    <w:rsid w:val="001C126A"/>
    <w:rsid w:val="001C232F"/>
    <w:rsid w:val="001C29FA"/>
    <w:rsid w:val="001C3F43"/>
    <w:rsid w:val="001C4127"/>
    <w:rsid w:val="001C4DA3"/>
    <w:rsid w:val="001C6926"/>
    <w:rsid w:val="001C6ABD"/>
    <w:rsid w:val="001C7649"/>
    <w:rsid w:val="001C77BA"/>
    <w:rsid w:val="001D0D93"/>
    <w:rsid w:val="001D1810"/>
    <w:rsid w:val="001D2691"/>
    <w:rsid w:val="001D2AE6"/>
    <w:rsid w:val="001D2B22"/>
    <w:rsid w:val="001D2C3D"/>
    <w:rsid w:val="001D30BC"/>
    <w:rsid w:val="001D4E35"/>
    <w:rsid w:val="001D58D7"/>
    <w:rsid w:val="001D6B76"/>
    <w:rsid w:val="001D7F1A"/>
    <w:rsid w:val="001E0893"/>
    <w:rsid w:val="001E2915"/>
    <w:rsid w:val="001E33DE"/>
    <w:rsid w:val="001E37C5"/>
    <w:rsid w:val="001E3B0F"/>
    <w:rsid w:val="001E3DC8"/>
    <w:rsid w:val="001E4987"/>
    <w:rsid w:val="001E5455"/>
    <w:rsid w:val="001E5639"/>
    <w:rsid w:val="001E7B5E"/>
    <w:rsid w:val="001E7BDF"/>
    <w:rsid w:val="001F094E"/>
    <w:rsid w:val="001F09F9"/>
    <w:rsid w:val="001F0D2F"/>
    <w:rsid w:val="001F135E"/>
    <w:rsid w:val="001F21C5"/>
    <w:rsid w:val="001F25EA"/>
    <w:rsid w:val="001F27A9"/>
    <w:rsid w:val="001F2B5B"/>
    <w:rsid w:val="001F2C6C"/>
    <w:rsid w:val="001F2CD7"/>
    <w:rsid w:val="001F385D"/>
    <w:rsid w:val="001F390C"/>
    <w:rsid w:val="001F3EBC"/>
    <w:rsid w:val="001F42B7"/>
    <w:rsid w:val="001F4842"/>
    <w:rsid w:val="001F4A1F"/>
    <w:rsid w:val="001F500C"/>
    <w:rsid w:val="001F509C"/>
    <w:rsid w:val="001F5333"/>
    <w:rsid w:val="001F551E"/>
    <w:rsid w:val="001F59C5"/>
    <w:rsid w:val="001F5D11"/>
    <w:rsid w:val="001F5DB7"/>
    <w:rsid w:val="001F6183"/>
    <w:rsid w:val="001F68DA"/>
    <w:rsid w:val="001F6955"/>
    <w:rsid w:val="001F6C70"/>
    <w:rsid w:val="001F766B"/>
    <w:rsid w:val="002007C9"/>
    <w:rsid w:val="00200847"/>
    <w:rsid w:val="002009E3"/>
    <w:rsid w:val="00200E3B"/>
    <w:rsid w:val="00201064"/>
    <w:rsid w:val="00201E55"/>
    <w:rsid w:val="002026A1"/>
    <w:rsid w:val="002032B3"/>
    <w:rsid w:val="00203647"/>
    <w:rsid w:val="00203868"/>
    <w:rsid w:val="00203878"/>
    <w:rsid w:val="00204272"/>
    <w:rsid w:val="00204A3D"/>
    <w:rsid w:val="00205397"/>
    <w:rsid w:val="00206AD8"/>
    <w:rsid w:val="00210587"/>
    <w:rsid w:val="00210732"/>
    <w:rsid w:val="00210790"/>
    <w:rsid w:val="002111C1"/>
    <w:rsid w:val="00211AB6"/>
    <w:rsid w:val="00211D9C"/>
    <w:rsid w:val="002126FF"/>
    <w:rsid w:val="00213D76"/>
    <w:rsid w:val="00213FDC"/>
    <w:rsid w:val="0021423E"/>
    <w:rsid w:val="002150C0"/>
    <w:rsid w:val="00215185"/>
    <w:rsid w:val="00215A23"/>
    <w:rsid w:val="00216245"/>
    <w:rsid w:val="0021684B"/>
    <w:rsid w:val="00216FB3"/>
    <w:rsid w:val="00216FD9"/>
    <w:rsid w:val="0021781D"/>
    <w:rsid w:val="00217C6A"/>
    <w:rsid w:val="00220175"/>
    <w:rsid w:val="0022023F"/>
    <w:rsid w:val="00220795"/>
    <w:rsid w:val="0022102A"/>
    <w:rsid w:val="00222AF5"/>
    <w:rsid w:val="00222B71"/>
    <w:rsid w:val="00224402"/>
    <w:rsid w:val="00224710"/>
    <w:rsid w:val="00224798"/>
    <w:rsid w:val="0022525B"/>
    <w:rsid w:val="00225B35"/>
    <w:rsid w:val="00226489"/>
    <w:rsid w:val="00227B96"/>
    <w:rsid w:val="002307CC"/>
    <w:rsid w:val="00230E1F"/>
    <w:rsid w:val="00230F56"/>
    <w:rsid w:val="002324E3"/>
    <w:rsid w:val="00232A05"/>
    <w:rsid w:val="002334B1"/>
    <w:rsid w:val="002340B5"/>
    <w:rsid w:val="0023516E"/>
    <w:rsid w:val="002356F3"/>
    <w:rsid w:val="002364F3"/>
    <w:rsid w:val="00236F90"/>
    <w:rsid w:val="0023728C"/>
    <w:rsid w:val="00237D8D"/>
    <w:rsid w:val="00240104"/>
    <w:rsid w:val="00240680"/>
    <w:rsid w:val="002415E4"/>
    <w:rsid w:val="00241969"/>
    <w:rsid w:val="002432F2"/>
    <w:rsid w:val="00245FDE"/>
    <w:rsid w:val="00246884"/>
    <w:rsid w:val="002468D9"/>
    <w:rsid w:val="00246CFD"/>
    <w:rsid w:val="00246E25"/>
    <w:rsid w:val="0024727D"/>
    <w:rsid w:val="00247F28"/>
    <w:rsid w:val="00250017"/>
    <w:rsid w:val="002510A1"/>
    <w:rsid w:val="002522BD"/>
    <w:rsid w:val="002531E7"/>
    <w:rsid w:val="00253BCC"/>
    <w:rsid w:val="00254710"/>
    <w:rsid w:val="00254AD1"/>
    <w:rsid w:val="00254BC6"/>
    <w:rsid w:val="002553B7"/>
    <w:rsid w:val="00256D4E"/>
    <w:rsid w:val="00257606"/>
    <w:rsid w:val="002620E1"/>
    <w:rsid w:val="0026253C"/>
    <w:rsid w:val="0026335C"/>
    <w:rsid w:val="00263532"/>
    <w:rsid w:val="00263D61"/>
    <w:rsid w:val="00264150"/>
    <w:rsid w:val="00264DAC"/>
    <w:rsid w:val="00265919"/>
    <w:rsid w:val="002659FF"/>
    <w:rsid w:val="00266EB0"/>
    <w:rsid w:val="00270310"/>
    <w:rsid w:val="00270AAD"/>
    <w:rsid w:val="00270B82"/>
    <w:rsid w:val="00271352"/>
    <w:rsid w:val="00271E49"/>
    <w:rsid w:val="002738BA"/>
    <w:rsid w:val="002744FD"/>
    <w:rsid w:val="00275630"/>
    <w:rsid w:val="002800EF"/>
    <w:rsid w:val="00280B57"/>
    <w:rsid w:val="00280EF2"/>
    <w:rsid w:val="00281E59"/>
    <w:rsid w:val="00282082"/>
    <w:rsid w:val="00282AC4"/>
    <w:rsid w:val="00282E64"/>
    <w:rsid w:val="00283257"/>
    <w:rsid w:val="00287786"/>
    <w:rsid w:val="002878CD"/>
    <w:rsid w:val="00287DB6"/>
    <w:rsid w:val="00287FA7"/>
    <w:rsid w:val="002913E7"/>
    <w:rsid w:val="00291A60"/>
    <w:rsid w:val="00292922"/>
    <w:rsid w:val="00292BB0"/>
    <w:rsid w:val="00292CDB"/>
    <w:rsid w:val="00292CFB"/>
    <w:rsid w:val="00293073"/>
    <w:rsid w:val="0029321A"/>
    <w:rsid w:val="0029322F"/>
    <w:rsid w:val="00294433"/>
    <w:rsid w:val="002945BC"/>
    <w:rsid w:val="00295B34"/>
    <w:rsid w:val="00295ECC"/>
    <w:rsid w:val="002974D3"/>
    <w:rsid w:val="00297C83"/>
    <w:rsid w:val="002A0F3E"/>
    <w:rsid w:val="002A1139"/>
    <w:rsid w:val="002A1C21"/>
    <w:rsid w:val="002A2009"/>
    <w:rsid w:val="002A2461"/>
    <w:rsid w:val="002A48C6"/>
    <w:rsid w:val="002A4DA6"/>
    <w:rsid w:val="002A5B65"/>
    <w:rsid w:val="002A72FD"/>
    <w:rsid w:val="002A74B0"/>
    <w:rsid w:val="002A7C04"/>
    <w:rsid w:val="002A7C91"/>
    <w:rsid w:val="002B0A9F"/>
    <w:rsid w:val="002B16A4"/>
    <w:rsid w:val="002B39A7"/>
    <w:rsid w:val="002B51AB"/>
    <w:rsid w:val="002B58C2"/>
    <w:rsid w:val="002B6777"/>
    <w:rsid w:val="002B6B0B"/>
    <w:rsid w:val="002B76CD"/>
    <w:rsid w:val="002B7F53"/>
    <w:rsid w:val="002C0CCE"/>
    <w:rsid w:val="002C0FDC"/>
    <w:rsid w:val="002C100C"/>
    <w:rsid w:val="002C1265"/>
    <w:rsid w:val="002C181A"/>
    <w:rsid w:val="002C186D"/>
    <w:rsid w:val="002C286B"/>
    <w:rsid w:val="002C2F0E"/>
    <w:rsid w:val="002C3576"/>
    <w:rsid w:val="002C3D33"/>
    <w:rsid w:val="002C4513"/>
    <w:rsid w:val="002C4CD0"/>
    <w:rsid w:val="002C5984"/>
    <w:rsid w:val="002C61C5"/>
    <w:rsid w:val="002C65AE"/>
    <w:rsid w:val="002C6635"/>
    <w:rsid w:val="002D0754"/>
    <w:rsid w:val="002D146C"/>
    <w:rsid w:val="002D15A2"/>
    <w:rsid w:val="002D22C5"/>
    <w:rsid w:val="002D2C8B"/>
    <w:rsid w:val="002D3330"/>
    <w:rsid w:val="002D371D"/>
    <w:rsid w:val="002D3747"/>
    <w:rsid w:val="002D422E"/>
    <w:rsid w:val="002D4AFB"/>
    <w:rsid w:val="002D51DE"/>
    <w:rsid w:val="002D5983"/>
    <w:rsid w:val="002D625A"/>
    <w:rsid w:val="002D6E44"/>
    <w:rsid w:val="002D7086"/>
    <w:rsid w:val="002E17D3"/>
    <w:rsid w:val="002E21F7"/>
    <w:rsid w:val="002E230F"/>
    <w:rsid w:val="002E2DD0"/>
    <w:rsid w:val="002E6FB0"/>
    <w:rsid w:val="002E751C"/>
    <w:rsid w:val="002E79DF"/>
    <w:rsid w:val="002F0466"/>
    <w:rsid w:val="002F095B"/>
    <w:rsid w:val="002F0BB8"/>
    <w:rsid w:val="002F0C69"/>
    <w:rsid w:val="002F29E3"/>
    <w:rsid w:val="002F2A3C"/>
    <w:rsid w:val="002F2C72"/>
    <w:rsid w:val="002F3952"/>
    <w:rsid w:val="002F3D53"/>
    <w:rsid w:val="002F44EC"/>
    <w:rsid w:val="002F4C0D"/>
    <w:rsid w:val="002F52BD"/>
    <w:rsid w:val="002F63C4"/>
    <w:rsid w:val="002F6645"/>
    <w:rsid w:val="002F6E97"/>
    <w:rsid w:val="002F71B1"/>
    <w:rsid w:val="002F7752"/>
    <w:rsid w:val="002F78FB"/>
    <w:rsid w:val="002F7A67"/>
    <w:rsid w:val="002F7C4E"/>
    <w:rsid w:val="002F7D01"/>
    <w:rsid w:val="00300355"/>
    <w:rsid w:val="00300445"/>
    <w:rsid w:val="0030079A"/>
    <w:rsid w:val="00301810"/>
    <w:rsid w:val="00303134"/>
    <w:rsid w:val="003039B0"/>
    <w:rsid w:val="00305045"/>
    <w:rsid w:val="003050A7"/>
    <w:rsid w:val="00305A35"/>
    <w:rsid w:val="0030730E"/>
    <w:rsid w:val="003073AD"/>
    <w:rsid w:val="00307A2E"/>
    <w:rsid w:val="00307BCE"/>
    <w:rsid w:val="0031031B"/>
    <w:rsid w:val="003109AA"/>
    <w:rsid w:val="00311286"/>
    <w:rsid w:val="00312576"/>
    <w:rsid w:val="003127A4"/>
    <w:rsid w:val="00312C1E"/>
    <w:rsid w:val="00314031"/>
    <w:rsid w:val="003141E0"/>
    <w:rsid w:val="00315112"/>
    <w:rsid w:val="00315641"/>
    <w:rsid w:val="003156F9"/>
    <w:rsid w:val="00316EEB"/>
    <w:rsid w:val="00317011"/>
    <w:rsid w:val="00317869"/>
    <w:rsid w:val="003222E1"/>
    <w:rsid w:val="00322567"/>
    <w:rsid w:val="00323283"/>
    <w:rsid w:val="00323776"/>
    <w:rsid w:val="00323B68"/>
    <w:rsid w:val="00323CD6"/>
    <w:rsid w:val="00323EBE"/>
    <w:rsid w:val="00324166"/>
    <w:rsid w:val="00324477"/>
    <w:rsid w:val="0032500D"/>
    <w:rsid w:val="003250E4"/>
    <w:rsid w:val="00325AD3"/>
    <w:rsid w:val="00326002"/>
    <w:rsid w:val="0032659C"/>
    <w:rsid w:val="003267F1"/>
    <w:rsid w:val="00326E2F"/>
    <w:rsid w:val="00327D2D"/>
    <w:rsid w:val="003305BB"/>
    <w:rsid w:val="00330784"/>
    <w:rsid w:val="00330D41"/>
    <w:rsid w:val="003311BB"/>
    <w:rsid w:val="003320FE"/>
    <w:rsid w:val="003341D8"/>
    <w:rsid w:val="00335410"/>
    <w:rsid w:val="003369FB"/>
    <w:rsid w:val="00337019"/>
    <w:rsid w:val="0033733D"/>
    <w:rsid w:val="0033751A"/>
    <w:rsid w:val="0033752F"/>
    <w:rsid w:val="00337E08"/>
    <w:rsid w:val="00340252"/>
    <w:rsid w:val="0034037F"/>
    <w:rsid w:val="00340759"/>
    <w:rsid w:val="00343690"/>
    <w:rsid w:val="0034452D"/>
    <w:rsid w:val="00344FD4"/>
    <w:rsid w:val="00345D0D"/>
    <w:rsid w:val="00346346"/>
    <w:rsid w:val="00346DB9"/>
    <w:rsid w:val="00346DE6"/>
    <w:rsid w:val="00347969"/>
    <w:rsid w:val="0035000B"/>
    <w:rsid w:val="00350939"/>
    <w:rsid w:val="0035160C"/>
    <w:rsid w:val="003526BE"/>
    <w:rsid w:val="00352B0B"/>
    <w:rsid w:val="00353E10"/>
    <w:rsid w:val="003542A9"/>
    <w:rsid w:val="00354745"/>
    <w:rsid w:val="00356082"/>
    <w:rsid w:val="003571C7"/>
    <w:rsid w:val="00357CD6"/>
    <w:rsid w:val="00357E9C"/>
    <w:rsid w:val="00357FEC"/>
    <w:rsid w:val="003605D1"/>
    <w:rsid w:val="00360AD3"/>
    <w:rsid w:val="00360ADE"/>
    <w:rsid w:val="00360B7B"/>
    <w:rsid w:val="00360EA2"/>
    <w:rsid w:val="00361AC9"/>
    <w:rsid w:val="00361C37"/>
    <w:rsid w:val="00361EEC"/>
    <w:rsid w:val="00362223"/>
    <w:rsid w:val="00362E7D"/>
    <w:rsid w:val="0036391E"/>
    <w:rsid w:val="00364143"/>
    <w:rsid w:val="00364AE2"/>
    <w:rsid w:val="003673C0"/>
    <w:rsid w:val="00370312"/>
    <w:rsid w:val="003704AD"/>
    <w:rsid w:val="003704B0"/>
    <w:rsid w:val="00370512"/>
    <w:rsid w:val="0037096B"/>
    <w:rsid w:val="0037131D"/>
    <w:rsid w:val="00371600"/>
    <w:rsid w:val="0037186B"/>
    <w:rsid w:val="0037490C"/>
    <w:rsid w:val="003749D3"/>
    <w:rsid w:val="00374BB3"/>
    <w:rsid w:val="00375288"/>
    <w:rsid w:val="0037544D"/>
    <w:rsid w:val="0037620B"/>
    <w:rsid w:val="003769FB"/>
    <w:rsid w:val="00377857"/>
    <w:rsid w:val="00380616"/>
    <w:rsid w:val="003823FA"/>
    <w:rsid w:val="00382635"/>
    <w:rsid w:val="003838B4"/>
    <w:rsid w:val="00384EAD"/>
    <w:rsid w:val="00384EC2"/>
    <w:rsid w:val="00385FBB"/>
    <w:rsid w:val="0039094C"/>
    <w:rsid w:val="00391160"/>
    <w:rsid w:val="00391DB2"/>
    <w:rsid w:val="003927E6"/>
    <w:rsid w:val="0039318A"/>
    <w:rsid w:val="003932B8"/>
    <w:rsid w:val="00393674"/>
    <w:rsid w:val="00393C00"/>
    <w:rsid w:val="00393C82"/>
    <w:rsid w:val="003944B9"/>
    <w:rsid w:val="00394D0A"/>
    <w:rsid w:val="00395A34"/>
    <w:rsid w:val="00396491"/>
    <w:rsid w:val="0039684D"/>
    <w:rsid w:val="00396B6A"/>
    <w:rsid w:val="0039727B"/>
    <w:rsid w:val="0039732E"/>
    <w:rsid w:val="00397579"/>
    <w:rsid w:val="0039792E"/>
    <w:rsid w:val="003A166D"/>
    <w:rsid w:val="003A1C26"/>
    <w:rsid w:val="003A1C9D"/>
    <w:rsid w:val="003A1D80"/>
    <w:rsid w:val="003A2146"/>
    <w:rsid w:val="003A2157"/>
    <w:rsid w:val="003A2640"/>
    <w:rsid w:val="003A361D"/>
    <w:rsid w:val="003A36DB"/>
    <w:rsid w:val="003A398A"/>
    <w:rsid w:val="003A3A4E"/>
    <w:rsid w:val="003A40CE"/>
    <w:rsid w:val="003A428D"/>
    <w:rsid w:val="003A4BFA"/>
    <w:rsid w:val="003A57C4"/>
    <w:rsid w:val="003A7248"/>
    <w:rsid w:val="003B1209"/>
    <w:rsid w:val="003B1F16"/>
    <w:rsid w:val="003B2109"/>
    <w:rsid w:val="003B29BE"/>
    <w:rsid w:val="003B3046"/>
    <w:rsid w:val="003B3641"/>
    <w:rsid w:val="003B3F7A"/>
    <w:rsid w:val="003B47DF"/>
    <w:rsid w:val="003B4F28"/>
    <w:rsid w:val="003B5A2E"/>
    <w:rsid w:val="003B5F30"/>
    <w:rsid w:val="003B7679"/>
    <w:rsid w:val="003C0818"/>
    <w:rsid w:val="003C094A"/>
    <w:rsid w:val="003C0E6E"/>
    <w:rsid w:val="003C14F9"/>
    <w:rsid w:val="003C1748"/>
    <w:rsid w:val="003C1795"/>
    <w:rsid w:val="003C1D5A"/>
    <w:rsid w:val="003C1E64"/>
    <w:rsid w:val="003C245D"/>
    <w:rsid w:val="003C26FA"/>
    <w:rsid w:val="003C30F7"/>
    <w:rsid w:val="003C356D"/>
    <w:rsid w:val="003C35D5"/>
    <w:rsid w:val="003C4138"/>
    <w:rsid w:val="003C560C"/>
    <w:rsid w:val="003C6AC9"/>
    <w:rsid w:val="003C7C29"/>
    <w:rsid w:val="003D04D4"/>
    <w:rsid w:val="003D12CF"/>
    <w:rsid w:val="003D1A83"/>
    <w:rsid w:val="003D1B41"/>
    <w:rsid w:val="003D1C8A"/>
    <w:rsid w:val="003D273A"/>
    <w:rsid w:val="003D2995"/>
    <w:rsid w:val="003D3F2B"/>
    <w:rsid w:val="003D3FA8"/>
    <w:rsid w:val="003D4885"/>
    <w:rsid w:val="003D4C6C"/>
    <w:rsid w:val="003D57E6"/>
    <w:rsid w:val="003D594F"/>
    <w:rsid w:val="003D5DB1"/>
    <w:rsid w:val="003D62D8"/>
    <w:rsid w:val="003D637B"/>
    <w:rsid w:val="003D695B"/>
    <w:rsid w:val="003D6960"/>
    <w:rsid w:val="003D6D88"/>
    <w:rsid w:val="003D7AB3"/>
    <w:rsid w:val="003D7DDE"/>
    <w:rsid w:val="003E0001"/>
    <w:rsid w:val="003E0083"/>
    <w:rsid w:val="003E0C37"/>
    <w:rsid w:val="003E0EC6"/>
    <w:rsid w:val="003E3C39"/>
    <w:rsid w:val="003E3D5D"/>
    <w:rsid w:val="003E4443"/>
    <w:rsid w:val="003E4612"/>
    <w:rsid w:val="003E4B7D"/>
    <w:rsid w:val="003E5AC9"/>
    <w:rsid w:val="003E5D00"/>
    <w:rsid w:val="003E6409"/>
    <w:rsid w:val="003E71F9"/>
    <w:rsid w:val="003E73EE"/>
    <w:rsid w:val="003E7908"/>
    <w:rsid w:val="003E7B2A"/>
    <w:rsid w:val="003F0137"/>
    <w:rsid w:val="003F02B5"/>
    <w:rsid w:val="003F1483"/>
    <w:rsid w:val="003F1A0E"/>
    <w:rsid w:val="003F24A5"/>
    <w:rsid w:val="003F27D9"/>
    <w:rsid w:val="003F2994"/>
    <w:rsid w:val="003F3AE6"/>
    <w:rsid w:val="003F4F4D"/>
    <w:rsid w:val="003F50FB"/>
    <w:rsid w:val="003F57F2"/>
    <w:rsid w:val="003F6C25"/>
    <w:rsid w:val="004003DD"/>
    <w:rsid w:val="0040105E"/>
    <w:rsid w:val="004017B8"/>
    <w:rsid w:val="00404059"/>
    <w:rsid w:val="0040463D"/>
    <w:rsid w:val="00406537"/>
    <w:rsid w:val="00406C84"/>
    <w:rsid w:val="0041117F"/>
    <w:rsid w:val="004118D0"/>
    <w:rsid w:val="00411914"/>
    <w:rsid w:val="00412139"/>
    <w:rsid w:val="00413119"/>
    <w:rsid w:val="004131D2"/>
    <w:rsid w:val="004159CE"/>
    <w:rsid w:val="00416C76"/>
    <w:rsid w:val="0041727B"/>
    <w:rsid w:val="00417AB4"/>
    <w:rsid w:val="004205C6"/>
    <w:rsid w:val="00421221"/>
    <w:rsid w:val="00421B91"/>
    <w:rsid w:val="00422BF2"/>
    <w:rsid w:val="0042331D"/>
    <w:rsid w:val="0042333E"/>
    <w:rsid w:val="00423CC9"/>
    <w:rsid w:val="00423FDA"/>
    <w:rsid w:val="0042499B"/>
    <w:rsid w:val="00424D8E"/>
    <w:rsid w:val="00425C22"/>
    <w:rsid w:val="00425D51"/>
    <w:rsid w:val="00425FEF"/>
    <w:rsid w:val="004265ED"/>
    <w:rsid w:val="00427BC6"/>
    <w:rsid w:val="0043125E"/>
    <w:rsid w:val="00431F57"/>
    <w:rsid w:val="00431FAD"/>
    <w:rsid w:val="00432B01"/>
    <w:rsid w:val="00432F09"/>
    <w:rsid w:val="00433304"/>
    <w:rsid w:val="00433339"/>
    <w:rsid w:val="00433E4B"/>
    <w:rsid w:val="004345E9"/>
    <w:rsid w:val="00434C12"/>
    <w:rsid w:val="00435033"/>
    <w:rsid w:val="00435088"/>
    <w:rsid w:val="00440057"/>
    <w:rsid w:val="00440D1A"/>
    <w:rsid w:val="00442B43"/>
    <w:rsid w:val="004430BB"/>
    <w:rsid w:val="004439E6"/>
    <w:rsid w:val="00443D7E"/>
    <w:rsid w:val="00444CBE"/>
    <w:rsid w:val="00444E7E"/>
    <w:rsid w:val="004455FD"/>
    <w:rsid w:val="00446B12"/>
    <w:rsid w:val="00447127"/>
    <w:rsid w:val="004472D3"/>
    <w:rsid w:val="004474F0"/>
    <w:rsid w:val="00447869"/>
    <w:rsid w:val="0044788E"/>
    <w:rsid w:val="00447F21"/>
    <w:rsid w:val="004510ED"/>
    <w:rsid w:val="00451ED6"/>
    <w:rsid w:val="0045218B"/>
    <w:rsid w:val="00453234"/>
    <w:rsid w:val="00453BA5"/>
    <w:rsid w:val="00453DC3"/>
    <w:rsid w:val="004544B3"/>
    <w:rsid w:val="0045480F"/>
    <w:rsid w:val="004552CB"/>
    <w:rsid w:val="00455B82"/>
    <w:rsid w:val="00455CD0"/>
    <w:rsid w:val="00455FA0"/>
    <w:rsid w:val="004561CD"/>
    <w:rsid w:val="004568AE"/>
    <w:rsid w:val="004568D4"/>
    <w:rsid w:val="0046017B"/>
    <w:rsid w:val="00460B33"/>
    <w:rsid w:val="00460FCF"/>
    <w:rsid w:val="004621D3"/>
    <w:rsid w:val="0046290A"/>
    <w:rsid w:val="00462F2A"/>
    <w:rsid w:val="00463B49"/>
    <w:rsid w:val="004645D1"/>
    <w:rsid w:val="004646AE"/>
    <w:rsid w:val="004662A9"/>
    <w:rsid w:val="00466DF9"/>
    <w:rsid w:val="0047157B"/>
    <w:rsid w:val="004717B3"/>
    <w:rsid w:val="00472885"/>
    <w:rsid w:val="00472CF2"/>
    <w:rsid w:val="00473347"/>
    <w:rsid w:val="004735B1"/>
    <w:rsid w:val="0047367C"/>
    <w:rsid w:val="0047413B"/>
    <w:rsid w:val="0047476F"/>
    <w:rsid w:val="00474906"/>
    <w:rsid w:val="00474BBC"/>
    <w:rsid w:val="00474E12"/>
    <w:rsid w:val="00474E17"/>
    <w:rsid w:val="00476BAB"/>
    <w:rsid w:val="00476E43"/>
    <w:rsid w:val="004770DB"/>
    <w:rsid w:val="0047735F"/>
    <w:rsid w:val="00477B78"/>
    <w:rsid w:val="004802F9"/>
    <w:rsid w:val="0048196C"/>
    <w:rsid w:val="00481E06"/>
    <w:rsid w:val="004827CB"/>
    <w:rsid w:val="00483CE4"/>
    <w:rsid w:val="00483D32"/>
    <w:rsid w:val="0048436A"/>
    <w:rsid w:val="004845B9"/>
    <w:rsid w:val="00484A9B"/>
    <w:rsid w:val="00486DC9"/>
    <w:rsid w:val="00487053"/>
    <w:rsid w:val="00487356"/>
    <w:rsid w:val="004873E0"/>
    <w:rsid w:val="00487608"/>
    <w:rsid w:val="004907D4"/>
    <w:rsid w:val="004916BE"/>
    <w:rsid w:val="00492A17"/>
    <w:rsid w:val="00492D52"/>
    <w:rsid w:val="00494916"/>
    <w:rsid w:val="00494972"/>
    <w:rsid w:val="0049607B"/>
    <w:rsid w:val="004964EE"/>
    <w:rsid w:val="00496834"/>
    <w:rsid w:val="00497082"/>
    <w:rsid w:val="004A00E9"/>
    <w:rsid w:val="004A03E2"/>
    <w:rsid w:val="004A085E"/>
    <w:rsid w:val="004A328F"/>
    <w:rsid w:val="004A3B85"/>
    <w:rsid w:val="004A41BD"/>
    <w:rsid w:val="004A42AA"/>
    <w:rsid w:val="004A4CD0"/>
    <w:rsid w:val="004A4E55"/>
    <w:rsid w:val="004A4EE8"/>
    <w:rsid w:val="004A672D"/>
    <w:rsid w:val="004A6BB0"/>
    <w:rsid w:val="004A75A4"/>
    <w:rsid w:val="004A7EEB"/>
    <w:rsid w:val="004B0CCE"/>
    <w:rsid w:val="004B0EF7"/>
    <w:rsid w:val="004B1788"/>
    <w:rsid w:val="004B23E3"/>
    <w:rsid w:val="004B2B0C"/>
    <w:rsid w:val="004B2C06"/>
    <w:rsid w:val="004B2D04"/>
    <w:rsid w:val="004B312D"/>
    <w:rsid w:val="004B4990"/>
    <w:rsid w:val="004B55A9"/>
    <w:rsid w:val="004B5AE7"/>
    <w:rsid w:val="004B5E6F"/>
    <w:rsid w:val="004B68C6"/>
    <w:rsid w:val="004B7338"/>
    <w:rsid w:val="004C1B54"/>
    <w:rsid w:val="004C1CDF"/>
    <w:rsid w:val="004C1ED5"/>
    <w:rsid w:val="004C1FB0"/>
    <w:rsid w:val="004C224B"/>
    <w:rsid w:val="004C2695"/>
    <w:rsid w:val="004C2A47"/>
    <w:rsid w:val="004C2B16"/>
    <w:rsid w:val="004C3BE7"/>
    <w:rsid w:val="004C4883"/>
    <w:rsid w:val="004C4AE5"/>
    <w:rsid w:val="004C4B9F"/>
    <w:rsid w:val="004C4FFD"/>
    <w:rsid w:val="004C523E"/>
    <w:rsid w:val="004C5243"/>
    <w:rsid w:val="004C6175"/>
    <w:rsid w:val="004C72DE"/>
    <w:rsid w:val="004C7B68"/>
    <w:rsid w:val="004C7E18"/>
    <w:rsid w:val="004C7F9A"/>
    <w:rsid w:val="004D0139"/>
    <w:rsid w:val="004D0BD7"/>
    <w:rsid w:val="004D11FD"/>
    <w:rsid w:val="004D16FB"/>
    <w:rsid w:val="004D1B63"/>
    <w:rsid w:val="004D2751"/>
    <w:rsid w:val="004D30DA"/>
    <w:rsid w:val="004D3919"/>
    <w:rsid w:val="004D50D7"/>
    <w:rsid w:val="004D5691"/>
    <w:rsid w:val="004D62A8"/>
    <w:rsid w:val="004D63F3"/>
    <w:rsid w:val="004D7303"/>
    <w:rsid w:val="004D75F7"/>
    <w:rsid w:val="004E15C1"/>
    <w:rsid w:val="004E15EF"/>
    <w:rsid w:val="004E1DFC"/>
    <w:rsid w:val="004E2909"/>
    <w:rsid w:val="004E2CAB"/>
    <w:rsid w:val="004E2E14"/>
    <w:rsid w:val="004E3E1A"/>
    <w:rsid w:val="004E44D1"/>
    <w:rsid w:val="004E5B8B"/>
    <w:rsid w:val="004E5EE8"/>
    <w:rsid w:val="004E6286"/>
    <w:rsid w:val="004E79B3"/>
    <w:rsid w:val="004E7B02"/>
    <w:rsid w:val="004E7BD5"/>
    <w:rsid w:val="004F0B92"/>
    <w:rsid w:val="004F1262"/>
    <w:rsid w:val="004F16A6"/>
    <w:rsid w:val="004F3138"/>
    <w:rsid w:val="004F3635"/>
    <w:rsid w:val="004F4067"/>
    <w:rsid w:val="004F41E2"/>
    <w:rsid w:val="004F5C4C"/>
    <w:rsid w:val="004F6933"/>
    <w:rsid w:val="004F69E6"/>
    <w:rsid w:val="0050005E"/>
    <w:rsid w:val="00500263"/>
    <w:rsid w:val="005015FD"/>
    <w:rsid w:val="00501681"/>
    <w:rsid w:val="00501BE0"/>
    <w:rsid w:val="00501CD1"/>
    <w:rsid w:val="00501E1C"/>
    <w:rsid w:val="0050202B"/>
    <w:rsid w:val="0050229A"/>
    <w:rsid w:val="00502619"/>
    <w:rsid w:val="005028EA"/>
    <w:rsid w:val="0050407B"/>
    <w:rsid w:val="00505245"/>
    <w:rsid w:val="005055D1"/>
    <w:rsid w:val="00505B6B"/>
    <w:rsid w:val="00505BEC"/>
    <w:rsid w:val="00506B93"/>
    <w:rsid w:val="00507DCA"/>
    <w:rsid w:val="00510034"/>
    <w:rsid w:val="00510516"/>
    <w:rsid w:val="005105CF"/>
    <w:rsid w:val="00511245"/>
    <w:rsid w:val="00511A11"/>
    <w:rsid w:val="00511E5C"/>
    <w:rsid w:val="005124CC"/>
    <w:rsid w:val="0051256A"/>
    <w:rsid w:val="00512C78"/>
    <w:rsid w:val="00513625"/>
    <w:rsid w:val="00513922"/>
    <w:rsid w:val="00513950"/>
    <w:rsid w:val="00514AA3"/>
    <w:rsid w:val="005165DD"/>
    <w:rsid w:val="005166EE"/>
    <w:rsid w:val="00516ADA"/>
    <w:rsid w:val="00516D1B"/>
    <w:rsid w:val="0051739F"/>
    <w:rsid w:val="00517E4B"/>
    <w:rsid w:val="005202EB"/>
    <w:rsid w:val="005203EE"/>
    <w:rsid w:val="00520EBF"/>
    <w:rsid w:val="005210DD"/>
    <w:rsid w:val="00521488"/>
    <w:rsid w:val="00521A8F"/>
    <w:rsid w:val="00522EE4"/>
    <w:rsid w:val="00523AEA"/>
    <w:rsid w:val="00523B87"/>
    <w:rsid w:val="00523C65"/>
    <w:rsid w:val="00523D20"/>
    <w:rsid w:val="00523E8B"/>
    <w:rsid w:val="0052504E"/>
    <w:rsid w:val="005257B1"/>
    <w:rsid w:val="0052663F"/>
    <w:rsid w:val="005276C6"/>
    <w:rsid w:val="00530397"/>
    <w:rsid w:val="005328A7"/>
    <w:rsid w:val="00532E11"/>
    <w:rsid w:val="00533A29"/>
    <w:rsid w:val="005343AB"/>
    <w:rsid w:val="00535173"/>
    <w:rsid w:val="00535C0D"/>
    <w:rsid w:val="00536405"/>
    <w:rsid w:val="00536496"/>
    <w:rsid w:val="00536723"/>
    <w:rsid w:val="00536D33"/>
    <w:rsid w:val="00536EF6"/>
    <w:rsid w:val="005374ED"/>
    <w:rsid w:val="00537CA4"/>
    <w:rsid w:val="00541202"/>
    <w:rsid w:val="00541374"/>
    <w:rsid w:val="005427B9"/>
    <w:rsid w:val="00542EAE"/>
    <w:rsid w:val="00543727"/>
    <w:rsid w:val="00545697"/>
    <w:rsid w:val="00545A2E"/>
    <w:rsid w:val="00546473"/>
    <w:rsid w:val="00546799"/>
    <w:rsid w:val="00546C67"/>
    <w:rsid w:val="0054754C"/>
    <w:rsid w:val="0054759F"/>
    <w:rsid w:val="0054778D"/>
    <w:rsid w:val="005479DE"/>
    <w:rsid w:val="00547AC4"/>
    <w:rsid w:val="00550C67"/>
    <w:rsid w:val="00550F7F"/>
    <w:rsid w:val="00551375"/>
    <w:rsid w:val="005524EE"/>
    <w:rsid w:val="005527AA"/>
    <w:rsid w:val="00553266"/>
    <w:rsid w:val="005536BA"/>
    <w:rsid w:val="00553FBF"/>
    <w:rsid w:val="00554F2C"/>
    <w:rsid w:val="005557B7"/>
    <w:rsid w:val="00555DFC"/>
    <w:rsid w:val="00556E0A"/>
    <w:rsid w:val="005577B7"/>
    <w:rsid w:val="00560A67"/>
    <w:rsid w:val="00560AFB"/>
    <w:rsid w:val="00560C2A"/>
    <w:rsid w:val="00560E75"/>
    <w:rsid w:val="0056151C"/>
    <w:rsid w:val="00561F75"/>
    <w:rsid w:val="00562214"/>
    <w:rsid w:val="00562427"/>
    <w:rsid w:val="00562523"/>
    <w:rsid w:val="00564E7C"/>
    <w:rsid w:val="005651C3"/>
    <w:rsid w:val="00566096"/>
    <w:rsid w:val="00566612"/>
    <w:rsid w:val="00566B0E"/>
    <w:rsid w:val="00567D7A"/>
    <w:rsid w:val="00570C06"/>
    <w:rsid w:val="00570D02"/>
    <w:rsid w:val="0057328A"/>
    <w:rsid w:val="0057367F"/>
    <w:rsid w:val="0057370B"/>
    <w:rsid w:val="00573AB2"/>
    <w:rsid w:val="005742BA"/>
    <w:rsid w:val="00574DF9"/>
    <w:rsid w:val="00574FD6"/>
    <w:rsid w:val="00576FBD"/>
    <w:rsid w:val="005770CD"/>
    <w:rsid w:val="005776BE"/>
    <w:rsid w:val="00577EAA"/>
    <w:rsid w:val="00577F6E"/>
    <w:rsid w:val="005809A0"/>
    <w:rsid w:val="00580AB6"/>
    <w:rsid w:val="00580ABE"/>
    <w:rsid w:val="00580D9F"/>
    <w:rsid w:val="00581D1F"/>
    <w:rsid w:val="0058207A"/>
    <w:rsid w:val="0058207F"/>
    <w:rsid w:val="005838BB"/>
    <w:rsid w:val="00583AE7"/>
    <w:rsid w:val="00583BB3"/>
    <w:rsid w:val="00583C97"/>
    <w:rsid w:val="00583CBB"/>
    <w:rsid w:val="00583E17"/>
    <w:rsid w:val="005848F3"/>
    <w:rsid w:val="0058595D"/>
    <w:rsid w:val="0059016D"/>
    <w:rsid w:val="00590D63"/>
    <w:rsid w:val="00591461"/>
    <w:rsid w:val="00592641"/>
    <w:rsid w:val="005926B7"/>
    <w:rsid w:val="0059373C"/>
    <w:rsid w:val="00593EA8"/>
    <w:rsid w:val="00594075"/>
    <w:rsid w:val="00594173"/>
    <w:rsid w:val="005949A2"/>
    <w:rsid w:val="00594A55"/>
    <w:rsid w:val="00596D71"/>
    <w:rsid w:val="005978E3"/>
    <w:rsid w:val="005A0007"/>
    <w:rsid w:val="005A0044"/>
    <w:rsid w:val="005A0097"/>
    <w:rsid w:val="005A08CA"/>
    <w:rsid w:val="005A16D5"/>
    <w:rsid w:val="005A26A3"/>
    <w:rsid w:val="005A2CDC"/>
    <w:rsid w:val="005A2E0F"/>
    <w:rsid w:val="005A2E47"/>
    <w:rsid w:val="005A3963"/>
    <w:rsid w:val="005A3F2D"/>
    <w:rsid w:val="005A46DB"/>
    <w:rsid w:val="005A4E61"/>
    <w:rsid w:val="005A51E2"/>
    <w:rsid w:val="005A7139"/>
    <w:rsid w:val="005A721A"/>
    <w:rsid w:val="005A743D"/>
    <w:rsid w:val="005A7B3D"/>
    <w:rsid w:val="005A7FD8"/>
    <w:rsid w:val="005B0100"/>
    <w:rsid w:val="005B0744"/>
    <w:rsid w:val="005B0C8A"/>
    <w:rsid w:val="005B121C"/>
    <w:rsid w:val="005B2644"/>
    <w:rsid w:val="005B38D0"/>
    <w:rsid w:val="005B3B32"/>
    <w:rsid w:val="005B4163"/>
    <w:rsid w:val="005B48A7"/>
    <w:rsid w:val="005B492A"/>
    <w:rsid w:val="005B52CE"/>
    <w:rsid w:val="005B53AD"/>
    <w:rsid w:val="005B575D"/>
    <w:rsid w:val="005B634F"/>
    <w:rsid w:val="005B6DCE"/>
    <w:rsid w:val="005C1BDB"/>
    <w:rsid w:val="005C21E5"/>
    <w:rsid w:val="005C3955"/>
    <w:rsid w:val="005C48E7"/>
    <w:rsid w:val="005C5177"/>
    <w:rsid w:val="005C543D"/>
    <w:rsid w:val="005C6090"/>
    <w:rsid w:val="005C7422"/>
    <w:rsid w:val="005C7B34"/>
    <w:rsid w:val="005D09DC"/>
    <w:rsid w:val="005D0DD8"/>
    <w:rsid w:val="005D1253"/>
    <w:rsid w:val="005D1991"/>
    <w:rsid w:val="005D2143"/>
    <w:rsid w:val="005D2240"/>
    <w:rsid w:val="005D271F"/>
    <w:rsid w:val="005D2798"/>
    <w:rsid w:val="005D3469"/>
    <w:rsid w:val="005D3E6C"/>
    <w:rsid w:val="005D412A"/>
    <w:rsid w:val="005D59EA"/>
    <w:rsid w:val="005D5A13"/>
    <w:rsid w:val="005D615E"/>
    <w:rsid w:val="005D7341"/>
    <w:rsid w:val="005D7F55"/>
    <w:rsid w:val="005E00EA"/>
    <w:rsid w:val="005E0BF9"/>
    <w:rsid w:val="005E0FCA"/>
    <w:rsid w:val="005E12D5"/>
    <w:rsid w:val="005E3383"/>
    <w:rsid w:val="005E35D3"/>
    <w:rsid w:val="005E468B"/>
    <w:rsid w:val="005E4D45"/>
    <w:rsid w:val="005E56D4"/>
    <w:rsid w:val="005E6504"/>
    <w:rsid w:val="005E662B"/>
    <w:rsid w:val="005E7042"/>
    <w:rsid w:val="005E7049"/>
    <w:rsid w:val="005E70C3"/>
    <w:rsid w:val="005E7DD7"/>
    <w:rsid w:val="005F081F"/>
    <w:rsid w:val="005F0F34"/>
    <w:rsid w:val="005F125A"/>
    <w:rsid w:val="005F1638"/>
    <w:rsid w:val="005F1768"/>
    <w:rsid w:val="005F3C1C"/>
    <w:rsid w:val="005F3C8E"/>
    <w:rsid w:val="005F3D52"/>
    <w:rsid w:val="005F517A"/>
    <w:rsid w:val="005F5881"/>
    <w:rsid w:val="005F5A67"/>
    <w:rsid w:val="005F5C60"/>
    <w:rsid w:val="005F5ED0"/>
    <w:rsid w:val="005F61E4"/>
    <w:rsid w:val="005F6273"/>
    <w:rsid w:val="00601CFE"/>
    <w:rsid w:val="006021D8"/>
    <w:rsid w:val="00602C44"/>
    <w:rsid w:val="00603C6D"/>
    <w:rsid w:val="00603D24"/>
    <w:rsid w:val="006042B4"/>
    <w:rsid w:val="006045F5"/>
    <w:rsid w:val="00604642"/>
    <w:rsid w:val="00604BC9"/>
    <w:rsid w:val="00604CF5"/>
    <w:rsid w:val="00604E6F"/>
    <w:rsid w:val="00605563"/>
    <w:rsid w:val="00605EE2"/>
    <w:rsid w:val="006066EB"/>
    <w:rsid w:val="00606BCD"/>
    <w:rsid w:val="006071AE"/>
    <w:rsid w:val="00607699"/>
    <w:rsid w:val="00607769"/>
    <w:rsid w:val="00607BE1"/>
    <w:rsid w:val="00607F22"/>
    <w:rsid w:val="0061005A"/>
    <w:rsid w:val="00611789"/>
    <w:rsid w:val="0061235D"/>
    <w:rsid w:val="006133AC"/>
    <w:rsid w:val="0061362E"/>
    <w:rsid w:val="00613827"/>
    <w:rsid w:val="00614473"/>
    <w:rsid w:val="00614738"/>
    <w:rsid w:val="00614839"/>
    <w:rsid w:val="00615E71"/>
    <w:rsid w:val="00616006"/>
    <w:rsid w:val="006167C6"/>
    <w:rsid w:val="00616F5A"/>
    <w:rsid w:val="00617184"/>
    <w:rsid w:val="006173D9"/>
    <w:rsid w:val="0061743C"/>
    <w:rsid w:val="0062012E"/>
    <w:rsid w:val="00620F2C"/>
    <w:rsid w:val="00621599"/>
    <w:rsid w:val="00622595"/>
    <w:rsid w:val="00622B06"/>
    <w:rsid w:val="00622FBC"/>
    <w:rsid w:val="00624A76"/>
    <w:rsid w:val="00624DED"/>
    <w:rsid w:val="006276CF"/>
    <w:rsid w:val="00630EC0"/>
    <w:rsid w:val="00633380"/>
    <w:rsid w:val="00633558"/>
    <w:rsid w:val="00633781"/>
    <w:rsid w:val="00633D0D"/>
    <w:rsid w:val="006344BB"/>
    <w:rsid w:val="006344D2"/>
    <w:rsid w:val="00634973"/>
    <w:rsid w:val="00635281"/>
    <w:rsid w:val="006358DB"/>
    <w:rsid w:val="00637831"/>
    <w:rsid w:val="00641D14"/>
    <w:rsid w:val="006422AC"/>
    <w:rsid w:val="0064296D"/>
    <w:rsid w:val="00642C49"/>
    <w:rsid w:val="00643147"/>
    <w:rsid w:val="00643206"/>
    <w:rsid w:val="00643415"/>
    <w:rsid w:val="00643ACF"/>
    <w:rsid w:val="00644919"/>
    <w:rsid w:val="0064506F"/>
    <w:rsid w:val="0064704B"/>
    <w:rsid w:val="006475B8"/>
    <w:rsid w:val="00651558"/>
    <w:rsid w:val="006516FA"/>
    <w:rsid w:val="00651BB1"/>
    <w:rsid w:val="00651F4D"/>
    <w:rsid w:val="00651F8B"/>
    <w:rsid w:val="0065234A"/>
    <w:rsid w:val="00652A3F"/>
    <w:rsid w:val="006531BD"/>
    <w:rsid w:val="006532B5"/>
    <w:rsid w:val="0065374C"/>
    <w:rsid w:val="006540F8"/>
    <w:rsid w:val="0065527B"/>
    <w:rsid w:val="00655645"/>
    <w:rsid w:val="006559F5"/>
    <w:rsid w:val="00655CB3"/>
    <w:rsid w:val="00656AC8"/>
    <w:rsid w:val="00657EA2"/>
    <w:rsid w:val="00660130"/>
    <w:rsid w:val="00660DBB"/>
    <w:rsid w:val="006610CE"/>
    <w:rsid w:val="006640B6"/>
    <w:rsid w:val="00664C28"/>
    <w:rsid w:val="00665157"/>
    <w:rsid w:val="006655E5"/>
    <w:rsid w:val="006657C4"/>
    <w:rsid w:val="00667893"/>
    <w:rsid w:val="00667BC8"/>
    <w:rsid w:val="00670347"/>
    <w:rsid w:val="00671170"/>
    <w:rsid w:val="00672288"/>
    <w:rsid w:val="00672430"/>
    <w:rsid w:val="00672469"/>
    <w:rsid w:val="00672582"/>
    <w:rsid w:val="006729B4"/>
    <w:rsid w:val="00672FAD"/>
    <w:rsid w:val="006733C5"/>
    <w:rsid w:val="00673EBA"/>
    <w:rsid w:val="006751DB"/>
    <w:rsid w:val="006760D4"/>
    <w:rsid w:val="00676545"/>
    <w:rsid w:val="0067752A"/>
    <w:rsid w:val="00677730"/>
    <w:rsid w:val="006803BF"/>
    <w:rsid w:val="00680D47"/>
    <w:rsid w:val="006821CA"/>
    <w:rsid w:val="0068250E"/>
    <w:rsid w:val="0068295F"/>
    <w:rsid w:val="00682EEC"/>
    <w:rsid w:val="0068308A"/>
    <w:rsid w:val="00683544"/>
    <w:rsid w:val="00683BA5"/>
    <w:rsid w:val="00683C20"/>
    <w:rsid w:val="006840D5"/>
    <w:rsid w:val="0068550D"/>
    <w:rsid w:val="00685763"/>
    <w:rsid w:val="00685D04"/>
    <w:rsid w:val="00686352"/>
    <w:rsid w:val="00686364"/>
    <w:rsid w:val="0068649D"/>
    <w:rsid w:val="00687395"/>
    <w:rsid w:val="006906B5"/>
    <w:rsid w:val="00690A80"/>
    <w:rsid w:val="0069118E"/>
    <w:rsid w:val="006915E1"/>
    <w:rsid w:val="00692EAA"/>
    <w:rsid w:val="00693205"/>
    <w:rsid w:val="006938AD"/>
    <w:rsid w:val="00694E15"/>
    <w:rsid w:val="00695307"/>
    <w:rsid w:val="0069536C"/>
    <w:rsid w:val="006957F8"/>
    <w:rsid w:val="00695DB4"/>
    <w:rsid w:val="006961EC"/>
    <w:rsid w:val="00696C7A"/>
    <w:rsid w:val="00697640"/>
    <w:rsid w:val="006A0456"/>
    <w:rsid w:val="006A0ABA"/>
    <w:rsid w:val="006A27AD"/>
    <w:rsid w:val="006A2EED"/>
    <w:rsid w:val="006A369B"/>
    <w:rsid w:val="006A54CC"/>
    <w:rsid w:val="006A5D20"/>
    <w:rsid w:val="006A72A7"/>
    <w:rsid w:val="006B0311"/>
    <w:rsid w:val="006B0693"/>
    <w:rsid w:val="006B11E5"/>
    <w:rsid w:val="006B16E4"/>
    <w:rsid w:val="006B22FE"/>
    <w:rsid w:val="006B33B3"/>
    <w:rsid w:val="006B3DBD"/>
    <w:rsid w:val="006B4DCD"/>
    <w:rsid w:val="006B596E"/>
    <w:rsid w:val="006B5E25"/>
    <w:rsid w:val="006B65E9"/>
    <w:rsid w:val="006B67DF"/>
    <w:rsid w:val="006B73D3"/>
    <w:rsid w:val="006B78FA"/>
    <w:rsid w:val="006C1A0D"/>
    <w:rsid w:val="006C1C37"/>
    <w:rsid w:val="006C2AFA"/>
    <w:rsid w:val="006C3357"/>
    <w:rsid w:val="006C37DF"/>
    <w:rsid w:val="006C39F9"/>
    <w:rsid w:val="006C3B2B"/>
    <w:rsid w:val="006C3E11"/>
    <w:rsid w:val="006C50CE"/>
    <w:rsid w:val="006C5919"/>
    <w:rsid w:val="006C6767"/>
    <w:rsid w:val="006C6908"/>
    <w:rsid w:val="006C7A56"/>
    <w:rsid w:val="006D02B1"/>
    <w:rsid w:val="006D06AA"/>
    <w:rsid w:val="006D2533"/>
    <w:rsid w:val="006D2AF3"/>
    <w:rsid w:val="006D2FAC"/>
    <w:rsid w:val="006D33BA"/>
    <w:rsid w:val="006D4BE7"/>
    <w:rsid w:val="006D521D"/>
    <w:rsid w:val="006D5302"/>
    <w:rsid w:val="006D559C"/>
    <w:rsid w:val="006D5783"/>
    <w:rsid w:val="006D5EBF"/>
    <w:rsid w:val="006D7041"/>
    <w:rsid w:val="006D7212"/>
    <w:rsid w:val="006E0931"/>
    <w:rsid w:val="006E0FB9"/>
    <w:rsid w:val="006E1BFD"/>
    <w:rsid w:val="006E3527"/>
    <w:rsid w:val="006E389F"/>
    <w:rsid w:val="006E4FD7"/>
    <w:rsid w:val="006E5E5A"/>
    <w:rsid w:val="006E7544"/>
    <w:rsid w:val="006E7FB9"/>
    <w:rsid w:val="006F1360"/>
    <w:rsid w:val="006F1CFF"/>
    <w:rsid w:val="006F21EF"/>
    <w:rsid w:val="006F23C2"/>
    <w:rsid w:val="006F3FB5"/>
    <w:rsid w:val="006F49DB"/>
    <w:rsid w:val="006F55C6"/>
    <w:rsid w:val="006F57B7"/>
    <w:rsid w:val="006F641D"/>
    <w:rsid w:val="006F66EA"/>
    <w:rsid w:val="006F6759"/>
    <w:rsid w:val="006F6FA3"/>
    <w:rsid w:val="007000D0"/>
    <w:rsid w:val="00702226"/>
    <w:rsid w:val="007026FE"/>
    <w:rsid w:val="00702C5A"/>
    <w:rsid w:val="00703D2E"/>
    <w:rsid w:val="00704BD1"/>
    <w:rsid w:val="00704C2A"/>
    <w:rsid w:val="00705D0B"/>
    <w:rsid w:val="007077E9"/>
    <w:rsid w:val="007109F2"/>
    <w:rsid w:val="00710F04"/>
    <w:rsid w:val="00710F34"/>
    <w:rsid w:val="00711124"/>
    <w:rsid w:val="007114BA"/>
    <w:rsid w:val="0071188F"/>
    <w:rsid w:val="0071251E"/>
    <w:rsid w:val="007128E8"/>
    <w:rsid w:val="00712A75"/>
    <w:rsid w:val="00713694"/>
    <w:rsid w:val="00713C4F"/>
    <w:rsid w:val="0071407E"/>
    <w:rsid w:val="00714A8D"/>
    <w:rsid w:val="00714E85"/>
    <w:rsid w:val="00716125"/>
    <w:rsid w:val="00716C42"/>
    <w:rsid w:val="007179AF"/>
    <w:rsid w:val="007202B5"/>
    <w:rsid w:val="00720B5C"/>
    <w:rsid w:val="007214AB"/>
    <w:rsid w:val="00721983"/>
    <w:rsid w:val="00721BC8"/>
    <w:rsid w:val="00721CCB"/>
    <w:rsid w:val="00721D48"/>
    <w:rsid w:val="00723092"/>
    <w:rsid w:val="0072435E"/>
    <w:rsid w:val="00724BE0"/>
    <w:rsid w:val="00725DAC"/>
    <w:rsid w:val="00726714"/>
    <w:rsid w:val="00726A29"/>
    <w:rsid w:val="007274FD"/>
    <w:rsid w:val="007276E3"/>
    <w:rsid w:val="00730053"/>
    <w:rsid w:val="007309AB"/>
    <w:rsid w:val="00730ED9"/>
    <w:rsid w:val="007310CB"/>
    <w:rsid w:val="00731523"/>
    <w:rsid w:val="00731BC5"/>
    <w:rsid w:val="0073267E"/>
    <w:rsid w:val="00733141"/>
    <w:rsid w:val="00734414"/>
    <w:rsid w:val="00734479"/>
    <w:rsid w:val="007348ED"/>
    <w:rsid w:val="00735C9E"/>
    <w:rsid w:val="00736D91"/>
    <w:rsid w:val="007377AE"/>
    <w:rsid w:val="00740080"/>
    <w:rsid w:val="007401C4"/>
    <w:rsid w:val="007406E8"/>
    <w:rsid w:val="00740958"/>
    <w:rsid w:val="007415C2"/>
    <w:rsid w:val="00741DE7"/>
    <w:rsid w:val="0074209B"/>
    <w:rsid w:val="00742AA0"/>
    <w:rsid w:val="00742B74"/>
    <w:rsid w:val="00744355"/>
    <w:rsid w:val="00744A5A"/>
    <w:rsid w:val="00744BC6"/>
    <w:rsid w:val="0074532C"/>
    <w:rsid w:val="0074550C"/>
    <w:rsid w:val="0074672C"/>
    <w:rsid w:val="00746F44"/>
    <w:rsid w:val="007470A9"/>
    <w:rsid w:val="0074799D"/>
    <w:rsid w:val="00750911"/>
    <w:rsid w:val="007526C8"/>
    <w:rsid w:val="0075395C"/>
    <w:rsid w:val="00754C08"/>
    <w:rsid w:val="00755589"/>
    <w:rsid w:val="00756DF7"/>
    <w:rsid w:val="00757D17"/>
    <w:rsid w:val="0076088B"/>
    <w:rsid w:val="00761919"/>
    <w:rsid w:val="00761C5D"/>
    <w:rsid w:val="00762051"/>
    <w:rsid w:val="007631C4"/>
    <w:rsid w:val="0076443D"/>
    <w:rsid w:val="007647EF"/>
    <w:rsid w:val="007649BD"/>
    <w:rsid w:val="00764DA1"/>
    <w:rsid w:val="00764E1D"/>
    <w:rsid w:val="00766B5F"/>
    <w:rsid w:val="00766F0E"/>
    <w:rsid w:val="0076744B"/>
    <w:rsid w:val="0076765F"/>
    <w:rsid w:val="007679F4"/>
    <w:rsid w:val="00767E2A"/>
    <w:rsid w:val="007701F8"/>
    <w:rsid w:val="00770908"/>
    <w:rsid w:val="00770963"/>
    <w:rsid w:val="00770DE2"/>
    <w:rsid w:val="00771316"/>
    <w:rsid w:val="007715CA"/>
    <w:rsid w:val="00772698"/>
    <w:rsid w:val="00773664"/>
    <w:rsid w:val="0077389D"/>
    <w:rsid w:val="007744E1"/>
    <w:rsid w:val="00774770"/>
    <w:rsid w:val="00774DEA"/>
    <w:rsid w:val="007756C1"/>
    <w:rsid w:val="00775CB3"/>
    <w:rsid w:val="00775CD5"/>
    <w:rsid w:val="00777002"/>
    <w:rsid w:val="0077742E"/>
    <w:rsid w:val="00777AD9"/>
    <w:rsid w:val="00777E28"/>
    <w:rsid w:val="00780130"/>
    <w:rsid w:val="00780FEC"/>
    <w:rsid w:val="00781340"/>
    <w:rsid w:val="00781EAF"/>
    <w:rsid w:val="00782A5F"/>
    <w:rsid w:val="00783058"/>
    <w:rsid w:val="00784587"/>
    <w:rsid w:val="007855F8"/>
    <w:rsid w:val="00785685"/>
    <w:rsid w:val="007857DC"/>
    <w:rsid w:val="007858E3"/>
    <w:rsid w:val="00785CED"/>
    <w:rsid w:val="0078610B"/>
    <w:rsid w:val="00786737"/>
    <w:rsid w:val="00786774"/>
    <w:rsid w:val="00786D31"/>
    <w:rsid w:val="0078776A"/>
    <w:rsid w:val="00790963"/>
    <w:rsid w:val="00790F89"/>
    <w:rsid w:val="007918A6"/>
    <w:rsid w:val="00791E21"/>
    <w:rsid w:val="00791EFF"/>
    <w:rsid w:val="0079231B"/>
    <w:rsid w:val="007929A8"/>
    <w:rsid w:val="00792C9C"/>
    <w:rsid w:val="00792E40"/>
    <w:rsid w:val="007930A7"/>
    <w:rsid w:val="007931E5"/>
    <w:rsid w:val="0079386C"/>
    <w:rsid w:val="00794A6F"/>
    <w:rsid w:val="00795CDC"/>
    <w:rsid w:val="00796346"/>
    <w:rsid w:val="00796C23"/>
    <w:rsid w:val="007970AE"/>
    <w:rsid w:val="007976AF"/>
    <w:rsid w:val="00797722"/>
    <w:rsid w:val="007A037E"/>
    <w:rsid w:val="007A08E8"/>
    <w:rsid w:val="007A0B57"/>
    <w:rsid w:val="007A2507"/>
    <w:rsid w:val="007A27BD"/>
    <w:rsid w:val="007A2AE4"/>
    <w:rsid w:val="007A2E6C"/>
    <w:rsid w:val="007A2F51"/>
    <w:rsid w:val="007A32E3"/>
    <w:rsid w:val="007A3558"/>
    <w:rsid w:val="007A390D"/>
    <w:rsid w:val="007A3D6C"/>
    <w:rsid w:val="007A4AFA"/>
    <w:rsid w:val="007A5D27"/>
    <w:rsid w:val="007A5ECF"/>
    <w:rsid w:val="007A60A9"/>
    <w:rsid w:val="007A615B"/>
    <w:rsid w:val="007A625E"/>
    <w:rsid w:val="007A798B"/>
    <w:rsid w:val="007A7D5D"/>
    <w:rsid w:val="007A7F4D"/>
    <w:rsid w:val="007B053C"/>
    <w:rsid w:val="007B06E0"/>
    <w:rsid w:val="007B075D"/>
    <w:rsid w:val="007B19C3"/>
    <w:rsid w:val="007B2663"/>
    <w:rsid w:val="007B3EC5"/>
    <w:rsid w:val="007B4956"/>
    <w:rsid w:val="007B4CE8"/>
    <w:rsid w:val="007B5757"/>
    <w:rsid w:val="007B5F22"/>
    <w:rsid w:val="007B620A"/>
    <w:rsid w:val="007B7728"/>
    <w:rsid w:val="007B7C80"/>
    <w:rsid w:val="007B7F66"/>
    <w:rsid w:val="007C0747"/>
    <w:rsid w:val="007C0886"/>
    <w:rsid w:val="007C0E55"/>
    <w:rsid w:val="007C2A9C"/>
    <w:rsid w:val="007C3313"/>
    <w:rsid w:val="007C3416"/>
    <w:rsid w:val="007C3E97"/>
    <w:rsid w:val="007C48C4"/>
    <w:rsid w:val="007C5963"/>
    <w:rsid w:val="007C5D9A"/>
    <w:rsid w:val="007C7D6D"/>
    <w:rsid w:val="007D010E"/>
    <w:rsid w:val="007D03E1"/>
    <w:rsid w:val="007D0F24"/>
    <w:rsid w:val="007D0FBD"/>
    <w:rsid w:val="007D22DD"/>
    <w:rsid w:val="007D24CB"/>
    <w:rsid w:val="007D27FC"/>
    <w:rsid w:val="007D2C20"/>
    <w:rsid w:val="007D2C3F"/>
    <w:rsid w:val="007D2E0D"/>
    <w:rsid w:val="007D36C8"/>
    <w:rsid w:val="007D3777"/>
    <w:rsid w:val="007D3E56"/>
    <w:rsid w:val="007D4DFA"/>
    <w:rsid w:val="007D5952"/>
    <w:rsid w:val="007D59E0"/>
    <w:rsid w:val="007D6F42"/>
    <w:rsid w:val="007E034E"/>
    <w:rsid w:val="007E05C1"/>
    <w:rsid w:val="007E19CC"/>
    <w:rsid w:val="007E2292"/>
    <w:rsid w:val="007E28E1"/>
    <w:rsid w:val="007E2FD4"/>
    <w:rsid w:val="007E3398"/>
    <w:rsid w:val="007E37EB"/>
    <w:rsid w:val="007E40DA"/>
    <w:rsid w:val="007E49E0"/>
    <w:rsid w:val="007E54CC"/>
    <w:rsid w:val="007E55CB"/>
    <w:rsid w:val="007E5D8E"/>
    <w:rsid w:val="007E7C1C"/>
    <w:rsid w:val="007F1872"/>
    <w:rsid w:val="007F2165"/>
    <w:rsid w:val="007F2521"/>
    <w:rsid w:val="007F2608"/>
    <w:rsid w:val="007F2F76"/>
    <w:rsid w:val="007F36B2"/>
    <w:rsid w:val="007F3AC7"/>
    <w:rsid w:val="007F3D94"/>
    <w:rsid w:val="007F3DC7"/>
    <w:rsid w:val="007F4FDC"/>
    <w:rsid w:val="007F5C42"/>
    <w:rsid w:val="007F5F37"/>
    <w:rsid w:val="007F6785"/>
    <w:rsid w:val="007F68E0"/>
    <w:rsid w:val="00800B63"/>
    <w:rsid w:val="00800CCC"/>
    <w:rsid w:val="00800D6C"/>
    <w:rsid w:val="008015A8"/>
    <w:rsid w:val="00802841"/>
    <w:rsid w:val="008035EE"/>
    <w:rsid w:val="00803AFD"/>
    <w:rsid w:val="00804C9B"/>
    <w:rsid w:val="00805A83"/>
    <w:rsid w:val="00806B3A"/>
    <w:rsid w:val="00807ABB"/>
    <w:rsid w:val="00807D84"/>
    <w:rsid w:val="00811434"/>
    <w:rsid w:val="00811576"/>
    <w:rsid w:val="00811592"/>
    <w:rsid w:val="008125B4"/>
    <w:rsid w:val="00812A13"/>
    <w:rsid w:val="008138CB"/>
    <w:rsid w:val="00813D22"/>
    <w:rsid w:val="00814F0D"/>
    <w:rsid w:val="00815712"/>
    <w:rsid w:val="00815845"/>
    <w:rsid w:val="00815A12"/>
    <w:rsid w:val="00816019"/>
    <w:rsid w:val="008168D4"/>
    <w:rsid w:val="00816F65"/>
    <w:rsid w:val="00817281"/>
    <w:rsid w:val="008212FC"/>
    <w:rsid w:val="00821F04"/>
    <w:rsid w:val="00822AF4"/>
    <w:rsid w:val="00822C9F"/>
    <w:rsid w:val="00823354"/>
    <w:rsid w:val="00823D03"/>
    <w:rsid w:val="00824D3D"/>
    <w:rsid w:val="00825500"/>
    <w:rsid w:val="00826CA8"/>
    <w:rsid w:val="00826EFE"/>
    <w:rsid w:val="008270EB"/>
    <w:rsid w:val="0082768B"/>
    <w:rsid w:val="00830941"/>
    <w:rsid w:val="008311B0"/>
    <w:rsid w:val="0083263A"/>
    <w:rsid w:val="0083274E"/>
    <w:rsid w:val="00833676"/>
    <w:rsid w:val="00833E02"/>
    <w:rsid w:val="00834D4D"/>
    <w:rsid w:val="008354F9"/>
    <w:rsid w:val="00835770"/>
    <w:rsid w:val="0083577A"/>
    <w:rsid w:val="0083673E"/>
    <w:rsid w:val="00836D3A"/>
    <w:rsid w:val="008371AA"/>
    <w:rsid w:val="0083734C"/>
    <w:rsid w:val="008379E5"/>
    <w:rsid w:val="00837D99"/>
    <w:rsid w:val="008408D0"/>
    <w:rsid w:val="00840C46"/>
    <w:rsid w:val="00841FFE"/>
    <w:rsid w:val="008427C5"/>
    <w:rsid w:val="00843362"/>
    <w:rsid w:val="00843DF8"/>
    <w:rsid w:val="0084459D"/>
    <w:rsid w:val="00846519"/>
    <w:rsid w:val="00846A0F"/>
    <w:rsid w:val="00847F31"/>
    <w:rsid w:val="00847FBB"/>
    <w:rsid w:val="00850585"/>
    <w:rsid w:val="0085070F"/>
    <w:rsid w:val="00850771"/>
    <w:rsid w:val="008507BD"/>
    <w:rsid w:val="008515AA"/>
    <w:rsid w:val="00851A2E"/>
    <w:rsid w:val="00851B07"/>
    <w:rsid w:val="00852121"/>
    <w:rsid w:val="0085272C"/>
    <w:rsid w:val="00852DE1"/>
    <w:rsid w:val="00853466"/>
    <w:rsid w:val="008550FB"/>
    <w:rsid w:val="00855248"/>
    <w:rsid w:val="008557E2"/>
    <w:rsid w:val="00855A8E"/>
    <w:rsid w:val="00855D54"/>
    <w:rsid w:val="00856A4B"/>
    <w:rsid w:val="008579A9"/>
    <w:rsid w:val="00857DC8"/>
    <w:rsid w:val="0086123A"/>
    <w:rsid w:val="0086129D"/>
    <w:rsid w:val="00861A4E"/>
    <w:rsid w:val="00862640"/>
    <w:rsid w:val="00862761"/>
    <w:rsid w:val="00862F4B"/>
    <w:rsid w:val="008632C7"/>
    <w:rsid w:val="00863888"/>
    <w:rsid w:val="00863ADE"/>
    <w:rsid w:val="00863BDF"/>
    <w:rsid w:val="0086434F"/>
    <w:rsid w:val="00865D42"/>
    <w:rsid w:val="00865D5A"/>
    <w:rsid w:val="00867169"/>
    <w:rsid w:val="00867D23"/>
    <w:rsid w:val="008709E1"/>
    <w:rsid w:val="00870A39"/>
    <w:rsid w:val="008712DA"/>
    <w:rsid w:val="00871513"/>
    <w:rsid w:val="0087151A"/>
    <w:rsid w:val="00872000"/>
    <w:rsid w:val="00873200"/>
    <w:rsid w:val="00874A81"/>
    <w:rsid w:val="00875232"/>
    <w:rsid w:val="00875FC4"/>
    <w:rsid w:val="00880D6B"/>
    <w:rsid w:val="00881757"/>
    <w:rsid w:val="00881BE7"/>
    <w:rsid w:val="00881CE6"/>
    <w:rsid w:val="00883FFA"/>
    <w:rsid w:val="0088570C"/>
    <w:rsid w:val="0088655A"/>
    <w:rsid w:val="00886827"/>
    <w:rsid w:val="008869F8"/>
    <w:rsid w:val="008871A4"/>
    <w:rsid w:val="00891FFF"/>
    <w:rsid w:val="008925E0"/>
    <w:rsid w:val="00892C8A"/>
    <w:rsid w:val="00893EFB"/>
    <w:rsid w:val="0089445F"/>
    <w:rsid w:val="0089466A"/>
    <w:rsid w:val="0089472D"/>
    <w:rsid w:val="00895837"/>
    <w:rsid w:val="008972D6"/>
    <w:rsid w:val="00897363"/>
    <w:rsid w:val="00897458"/>
    <w:rsid w:val="008A07AE"/>
    <w:rsid w:val="008A1988"/>
    <w:rsid w:val="008A1BF0"/>
    <w:rsid w:val="008A24E2"/>
    <w:rsid w:val="008A2B2F"/>
    <w:rsid w:val="008A2C86"/>
    <w:rsid w:val="008A3179"/>
    <w:rsid w:val="008A3AA1"/>
    <w:rsid w:val="008A4DE1"/>
    <w:rsid w:val="008A4F90"/>
    <w:rsid w:val="008A500C"/>
    <w:rsid w:val="008A5654"/>
    <w:rsid w:val="008A6483"/>
    <w:rsid w:val="008A6519"/>
    <w:rsid w:val="008A6A99"/>
    <w:rsid w:val="008A74E1"/>
    <w:rsid w:val="008A7DE1"/>
    <w:rsid w:val="008B0C07"/>
    <w:rsid w:val="008B0F14"/>
    <w:rsid w:val="008B1301"/>
    <w:rsid w:val="008B196C"/>
    <w:rsid w:val="008B2127"/>
    <w:rsid w:val="008B2366"/>
    <w:rsid w:val="008B3DDA"/>
    <w:rsid w:val="008B43B3"/>
    <w:rsid w:val="008B5FF6"/>
    <w:rsid w:val="008B6154"/>
    <w:rsid w:val="008B63C0"/>
    <w:rsid w:val="008B717D"/>
    <w:rsid w:val="008C077E"/>
    <w:rsid w:val="008C1035"/>
    <w:rsid w:val="008C262A"/>
    <w:rsid w:val="008C2B83"/>
    <w:rsid w:val="008C2F35"/>
    <w:rsid w:val="008C3FD8"/>
    <w:rsid w:val="008C47F5"/>
    <w:rsid w:val="008C533E"/>
    <w:rsid w:val="008C5BDD"/>
    <w:rsid w:val="008C641E"/>
    <w:rsid w:val="008C688A"/>
    <w:rsid w:val="008C6B81"/>
    <w:rsid w:val="008C7D0A"/>
    <w:rsid w:val="008D113D"/>
    <w:rsid w:val="008D2BD3"/>
    <w:rsid w:val="008D2C3E"/>
    <w:rsid w:val="008D3349"/>
    <w:rsid w:val="008D39CC"/>
    <w:rsid w:val="008D413F"/>
    <w:rsid w:val="008D4EE3"/>
    <w:rsid w:val="008D50F7"/>
    <w:rsid w:val="008D51C3"/>
    <w:rsid w:val="008D5754"/>
    <w:rsid w:val="008D60E7"/>
    <w:rsid w:val="008D7724"/>
    <w:rsid w:val="008D77C0"/>
    <w:rsid w:val="008D7897"/>
    <w:rsid w:val="008D7C0B"/>
    <w:rsid w:val="008E0146"/>
    <w:rsid w:val="008E0552"/>
    <w:rsid w:val="008E057A"/>
    <w:rsid w:val="008E0FF5"/>
    <w:rsid w:val="008E182D"/>
    <w:rsid w:val="008E1EE1"/>
    <w:rsid w:val="008E4E0D"/>
    <w:rsid w:val="008E5B58"/>
    <w:rsid w:val="008E5F9E"/>
    <w:rsid w:val="008E69B4"/>
    <w:rsid w:val="008E6A52"/>
    <w:rsid w:val="008E7515"/>
    <w:rsid w:val="008E779B"/>
    <w:rsid w:val="008F0531"/>
    <w:rsid w:val="008F0F19"/>
    <w:rsid w:val="008F184F"/>
    <w:rsid w:val="008F18C2"/>
    <w:rsid w:val="008F1AEE"/>
    <w:rsid w:val="008F1E46"/>
    <w:rsid w:val="008F31AC"/>
    <w:rsid w:val="008F3547"/>
    <w:rsid w:val="008F41F7"/>
    <w:rsid w:val="008F4F24"/>
    <w:rsid w:val="008F5DD4"/>
    <w:rsid w:val="008F6310"/>
    <w:rsid w:val="008F6F14"/>
    <w:rsid w:val="00900230"/>
    <w:rsid w:val="0090047C"/>
    <w:rsid w:val="009009DB"/>
    <w:rsid w:val="00900A2C"/>
    <w:rsid w:val="009014D0"/>
    <w:rsid w:val="00901DDF"/>
    <w:rsid w:val="00901F6B"/>
    <w:rsid w:val="00901F8B"/>
    <w:rsid w:val="0090226D"/>
    <w:rsid w:val="00902C03"/>
    <w:rsid w:val="00903245"/>
    <w:rsid w:val="00903F43"/>
    <w:rsid w:val="00905F90"/>
    <w:rsid w:val="00906918"/>
    <w:rsid w:val="00906A80"/>
    <w:rsid w:val="00907336"/>
    <w:rsid w:val="00907397"/>
    <w:rsid w:val="00907A44"/>
    <w:rsid w:val="009121F2"/>
    <w:rsid w:val="009145EC"/>
    <w:rsid w:val="00914D66"/>
    <w:rsid w:val="0091523B"/>
    <w:rsid w:val="00916327"/>
    <w:rsid w:val="009163DA"/>
    <w:rsid w:val="00916583"/>
    <w:rsid w:val="009166E7"/>
    <w:rsid w:val="00916916"/>
    <w:rsid w:val="0091730D"/>
    <w:rsid w:val="009174E3"/>
    <w:rsid w:val="00920283"/>
    <w:rsid w:val="0092031A"/>
    <w:rsid w:val="009212BA"/>
    <w:rsid w:val="00921457"/>
    <w:rsid w:val="00921963"/>
    <w:rsid w:val="00921EE8"/>
    <w:rsid w:val="00923314"/>
    <w:rsid w:val="00923503"/>
    <w:rsid w:val="00923C3E"/>
    <w:rsid w:val="00924033"/>
    <w:rsid w:val="00924AFD"/>
    <w:rsid w:val="00924BDE"/>
    <w:rsid w:val="00925E4B"/>
    <w:rsid w:val="00926ACA"/>
    <w:rsid w:val="009276F9"/>
    <w:rsid w:val="0093016F"/>
    <w:rsid w:val="0093031C"/>
    <w:rsid w:val="00930CFD"/>
    <w:rsid w:val="0093124B"/>
    <w:rsid w:val="00931634"/>
    <w:rsid w:val="00931FEA"/>
    <w:rsid w:val="00932A0B"/>
    <w:rsid w:val="00932ED0"/>
    <w:rsid w:val="00932F8F"/>
    <w:rsid w:val="009330B2"/>
    <w:rsid w:val="009346F0"/>
    <w:rsid w:val="00934FF3"/>
    <w:rsid w:val="00935288"/>
    <w:rsid w:val="00935357"/>
    <w:rsid w:val="00936348"/>
    <w:rsid w:val="009364D7"/>
    <w:rsid w:val="00936B48"/>
    <w:rsid w:val="0093781D"/>
    <w:rsid w:val="0094051A"/>
    <w:rsid w:val="00940ED5"/>
    <w:rsid w:val="009431AC"/>
    <w:rsid w:val="0094320F"/>
    <w:rsid w:val="00943E62"/>
    <w:rsid w:val="00944222"/>
    <w:rsid w:val="0094522F"/>
    <w:rsid w:val="0094595E"/>
    <w:rsid w:val="009459B3"/>
    <w:rsid w:val="009465C9"/>
    <w:rsid w:val="00946C90"/>
    <w:rsid w:val="00947676"/>
    <w:rsid w:val="00947E6C"/>
    <w:rsid w:val="00950DCF"/>
    <w:rsid w:val="00950F03"/>
    <w:rsid w:val="00951794"/>
    <w:rsid w:val="00951F9D"/>
    <w:rsid w:val="00953839"/>
    <w:rsid w:val="00953916"/>
    <w:rsid w:val="0095444E"/>
    <w:rsid w:val="00954EF8"/>
    <w:rsid w:val="00955433"/>
    <w:rsid w:val="00955EC7"/>
    <w:rsid w:val="00956052"/>
    <w:rsid w:val="009572C9"/>
    <w:rsid w:val="009605B2"/>
    <w:rsid w:val="00960EF5"/>
    <w:rsid w:val="00960F7D"/>
    <w:rsid w:val="0096174E"/>
    <w:rsid w:val="0096210E"/>
    <w:rsid w:val="009621AE"/>
    <w:rsid w:val="009639DD"/>
    <w:rsid w:val="00963C04"/>
    <w:rsid w:val="00963F89"/>
    <w:rsid w:val="00964519"/>
    <w:rsid w:val="00964E40"/>
    <w:rsid w:val="009653AC"/>
    <w:rsid w:val="0096556B"/>
    <w:rsid w:val="0096566E"/>
    <w:rsid w:val="0096578C"/>
    <w:rsid w:val="009664A3"/>
    <w:rsid w:val="009665F8"/>
    <w:rsid w:val="00966800"/>
    <w:rsid w:val="00966D01"/>
    <w:rsid w:val="00966D98"/>
    <w:rsid w:val="00967031"/>
    <w:rsid w:val="0097021E"/>
    <w:rsid w:val="0097172F"/>
    <w:rsid w:val="009722AC"/>
    <w:rsid w:val="00972C47"/>
    <w:rsid w:val="00973FA2"/>
    <w:rsid w:val="0097417B"/>
    <w:rsid w:val="009742C6"/>
    <w:rsid w:val="009752A1"/>
    <w:rsid w:val="009755AF"/>
    <w:rsid w:val="0097625F"/>
    <w:rsid w:val="00976423"/>
    <w:rsid w:val="009768AF"/>
    <w:rsid w:val="00981196"/>
    <w:rsid w:val="00981AFE"/>
    <w:rsid w:val="009830F0"/>
    <w:rsid w:val="0098338E"/>
    <w:rsid w:val="009835F7"/>
    <w:rsid w:val="00983C15"/>
    <w:rsid w:val="00983E34"/>
    <w:rsid w:val="00983E7C"/>
    <w:rsid w:val="00983F3A"/>
    <w:rsid w:val="00984635"/>
    <w:rsid w:val="00984DB7"/>
    <w:rsid w:val="0098501D"/>
    <w:rsid w:val="009866CA"/>
    <w:rsid w:val="009916F2"/>
    <w:rsid w:val="009919F9"/>
    <w:rsid w:val="00992F17"/>
    <w:rsid w:val="00993140"/>
    <w:rsid w:val="00994366"/>
    <w:rsid w:val="00994A89"/>
    <w:rsid w:val="00994B72"/>
    <w:rsid w:val="00994CAC"/>
    <w:rsid w:val="00995A81"/>
    <w:rsid w:val="00997AC4"/>
    <w:rsid w:val="009A078E"/>
    <w:rsid w:val="009A08FD"/>
    <w:rsid w:val="009A0E5C"/>
    <w:rsid w:val="009A12FE"/>
    <w:rsid w:val="009A1533"/>
    <w:rsid w:val="009A166E"/>
    <w:rsid w:val="009A16F5"/>
    <w:rsid w:val="009A1CB8"/>
    <w:rsid w:val="009A1D66"/>
    <w:rsid w:val="009A1DE3"/>
    <w:rsid w:val="009A2399"/>
    <w:rsid w:val="009A248A"/>
    <w:rsid w:val="009A276B"/>
    <w:rsid w:val="009A4793"/>
    <w:rsid w:val="009A4E0F"/>
    <w:rsid w:val="009A585D"/>
    <w:rsid w:val="009A5A49"/>
    <w:rsid w:val="009A69C7"/>
    <w:rsid w:val="009A6E02"/>
    <w:rsid w:val="009A7938"/>
    <w:rsid w:val="009B04BB"/>
    <w:rsid w:val="009B1024"/>
    <w:rsid w:val="009B13BB"/>
    <w:rsid w:val="009B2FC2"/>
    <w:rsid w:val="009B4491"/>
    <w:rsid w:val="009B6D43"/>
    <w:rsid w:val="009B6EF9"/>
    <w:rsid w:val="009B726D"/>
    <w:rsid w:val="009B732B"/>
    <w:rsid w:val="009B7984"/>
    <w:rsid w:val="009C0435"/>
    <w:rsid w:val="009C0603"/>
    <w:rsid w:val="009C0641"/>
    <w:rsid w:val="009C066E"/>
    <w:rsid w:val="009C2CB7"/>
    <w:rsid w:val="009C323B"/>
    <w:rsid w:val="009C3654"/>
    <w:rsid w:val="009C37D7"/>
    <w:rsid w:val="009C3C3B"/>
    <w:rsid w:val="009C4B50"/>
    <w:rsid w:val="009C584E"/>
    <w:rsid w:val="009C59D5"/>
    <w:rsid w:val="009C5C27"/>
    <w:rsid w:val="009C5C3A"/>
    <w:rsid w:val="009C5FEA"/>
    <w:rsid w:val="009C74F0"/>
    <w:rsid w:val="009D014A"/>
    <w:rsid w:val="009D04FC"/>
    <w:rsid w:val="009D0923"/>
    <w:rsid w:val="009D0B18"/>
    <w:rsid w:val="009D1BA0"/>
    <w:rsid w:val="009D2198"/>
    <w:rsid w:val="009D26E8"/>
    <w:rsid w:val="009D2BD3"/>
    <w:rsid w:val="009D3169"/>
    <w:rsid w:val="009D359D"/>
    <w:rsid w:val="009D3636"/>
    <w:rsid w:val="009D4235"/>
    <w:rsid w:val="009D42B4"/>
    <w:rsid w:val="009D4BD2"/>
    <w:rsid w:val="009D4E30"/>
    <w:rsid w:val="009D4FE0"/>
    <w:rsid w:val="009D5759"/>
    <w:rsid w:val="009D5DF7"/>
    <w:rsid w:val="009D5E94"/>
    <w:rsid w:val="009D6D9D"/>
    <w:rsid w:val="009D7386"/>
    <w:rsid w:val="009D796E"/>
    <w:rsid w:val="009E1B2F"/>
    <w:rsid w:val="009E1CBC"/>
    <w:rsid w:val="009E2905"/>
    <w:rsid w:val="009E2FA0"/>
    <w:rsid w:val="009E3EA6"/>
    <w:rsid w:val="009E43C9"/>
    <w:rsid w:val="009E568A"/>
    <w:rsid w:val="009E5927"/>
    <w:rsid w:val="009E7349"/>
    <w:rsid w:val="009F0FB2"/>
    <w:rsid w:val="009F10A1"/>
    <w:rsid w:val="009F1192"/>
    <w:rsid w:val="009F1A6A"/>
    <w:rsid w:val="009F291F"/>
    <w:rsid w:val="009F2A44"/>
    <w:rsid w:val="009F2C64"/>
    <w:rsid w:val="009F2D1E"/>
    <w:rsid w:val="009F4014"/>
    <w:rsid w:val="009F41DF"/>
    <w:rsid w:val="009F41E5"/>
    <w:rsid w:val="009F4926"/>
    <w:rsid w:val="009F5621"/>
    <w:rsid w:val="009F5C56"/>
    <w:rsid w:val="009F6616"/>
    <w:rsid w:val="009F7345"/>
    <w:rsid w:val="009F7BE7"/>
    <w:rsid w:val="00A0030F"/>
    <w:rsid w:val="00A0134A"/>
    <w:rsid w:val="00A02660"/>
    <w:rsid w:val="00A0314E"/>
    <w:rsid w:val="00A0320D"/>
    <w:rsid w:val="00A058A7"/>
    <w:rsid w:val="00A06417"/>
    <w:rsid w:val="00A06D15"/>
    <w:rsid w:val="00A06D45"/>
    <w:rsid w:val="00A07049"/>
    <w:rsid w:val="00A07E3D"/>
    <w:rsid w:val="00A07F04"/>
    <w:rsid w:val="00A07F99"/>
    <w:rsid w:val="00A10126"/>
    <w:rsid w:val="00A1061E"/>
    <w:rsid w:val="00A117BC"/>
    <w:rsid w:val="00A11BA5"/>
    <w:rsid w:val="00A11E80"/>
    <w:rsid w:val="00A120D9"/>
    <w:rsid w:val="00A12258"/>
    <w:rsid w:val="00A12B82"/>
    <w:rsid w:val="00A1440B"/>
    <w:rsid w:val="00A14E82"/>
    <w:rsid w:val="00A14FF8"/>
    <w:rsid w:val="00A157FE"/>
    <w:rsid w:val="00A159BB"/>
    <w:rsid w:val="00A15B92"/>
    <w:rsid w:val="00A15C7E"/>
    <w:rsid w:val="00A15D5E"/>
    <w:rsid w:val="00A16978"/>
    <w:rsid w:val="00A16EF7"/>
    <w:rsid w:val="00A17123"/>
    <w:rsid w:val="00A174AA"/>
    <w:rsid w:val="00A17778"/>
    <w:rsid w:val="00A17C04"/>
    <w:rsid w:val="00A17E50"/>
    <w:rsid w:val="00A21445"/>
    <w:rsid w:val="00A21B0D"/>
    <w:rsid w:val="00A21E1D"/>
    <w:rsid w:val="00A227F1"/>
    <w:rsid w:val="00A236EB"/>
    <w:rsid w:val="00A238E5"/>
    <w:rsid w:val="00A25603"/>
    <w:rsid w:val="00A25860"/>
    <w:rsid w:val="00A2656D"/>
    <w:rsid w:val="00A2684A"/>
    <w:rsid w:val="00A26B9C"/>
    <w:rsid w:val="00A277D5"/>
    <w:rsid w:val="00A3019A"/>
    <w:rsid w:val="00A3070D"/>
    <w:rsid w:val="00A31A3E"/>
    <w:rsid w:val="00A31F73"/>
    <w:rsid w:val="00A32EF0"/>
    <w:rsid w:val="00A3388C"/>
    <w:rsid w:val="00A339C0"/>
    <w:rsid w:val="00A34147"/>
    <w:rsid w:val="00A34BB8"/>
    <w:rsid w:val="00A35111"/>
    <w:rsid w:val="00A3628E"/>
    <w:rsid w:val="00A36670"/>
    <w:rsid w:val="00A379CB"/>
    <w:rsid w:val="00A400A1"/>
    <w:rsid w:val="00A4018C"/>
    <w:rsid w:val="00A40372"/>
    <w:rsid w:val="00A403D2"/>
    <w:rsid w:val="00A40619"/>
    <w:rsid w:val="00A4107B"/>
    <w:rsid w:val="00A41838"/>
    <w:rsid w:val="00A41B1C"/>
    <w:rsid w:val="00A430A2"/>
    <w:rsid w:val="00A43B40"/>
    <w:rsid w:val="00A449C4"/>
    <w:rsid w:val="00A44C0C"/>
    <w:rsid w:val="00A45661"/>
    <w:rsid w:val="00A465DC"/>
    <w:rsid w:val="00A46686"/>
    <w:rsid w:val="00A47427"/>
    <w:rsid w:val="00A47F9D"/>
    <w:rsid w:val="00A50E36"/>
    <w:rsid w:val="00A514E2"/>
    <w:rsid w:val="00A5180C"/>
    <w:rsid w:val="00A51C9A"/>
    <w:rsid w:val="00A5249D"/>
    <w:rsid w:val="00A525E8"/>
    <w:rsid w:val="00A52D50"/>
    <w:rsid w:val="00A53AAF"/>
    <w:rsid w:val="00A541DE"/>
    <w:rsid w:val="00A54513"/>
    <w:rsid w:val="00A54D36"/>
    <w:rsid w:val="00A54D91"/>
    <w:rsid w:val="00A54F47"/>
    <w:rsid w:val="00A56C3A"/>
    <w:rsid w:val="00A56DDC"/>
    <w:rsid w:val="00A56EB9"/>
    <w:rsid w:val="00A5789E"/>
    <w:rsid w:val="00A57C40"/>
    <w:rsid w:val="00A600F8"/>
    <w:rsid w:val="00A601E5"/>
    <w:rsid w:val="00A60A04"/>
    <w:rsid w:val="00A618E4"/>
    <w:rsid w:val="00A619D6"/>
    <w:rsid w:val="00A62519"/>
    <w:rsid w:val="00A62658"/>
    <w:rsid w:val="00A637BA"/>
    <w:rsid w:val="00A63F34"/>
    <w:rsid w:val="00A65076"/>
    <w:rsid w:val="00A6533C"/>
    <w:rsid w:val="00A65691"/>
    <w:rsid w:val="00A65F5D"/>
    <w:rsid w:val="00A66E2D"/>
    <w:rsid w:val="00A67D8C"/>
    <w:rsid w:val="00A70D35"/>
    <w:rsid w:val="00A7110B"/>
    <w:rsid w:val="00A71687"/>
    <w:rsid w:val="00A72818"/>
    <w:rsid w:val="00A72BCC"/>
    <w:rsid w:val="00A7551B"/>
    <w:rsid w:val="00A755B2"/>
    <w:rsid w:val="00A75F4A"/>
    <w:rsid w:val="00A76C06"/>
    <w:rsid w:val="00A77061"/>
    <w:rsid w:val="00A77B46"/>
    <w:rsid w:val="00A80C1E"/>
    <w:rsid w:val="00A80DD5"/>
    <w:rsid w:val="00A80ED7"/>
    <w:rsid w:val="00A8117F"/>
    <w:rsid w:val="00A81317"/>
    <w:rsid w:val="00A81A3A"/>
    <w:rsid w:val="00A828C1"/>
    <w:rsid w:val="00A82922"/>
    <w:rsid w:val="00A830F1"/>
    <w:rsid w:val="00A833D9"/>
    <w:rsid w:val="00A85ADC"/>
    <w:rsid w:val="00A86276"/>
    <w:rsid w:val="00A86DC5"/>
    <w:rsid w:val="00A871EF"/>
    <w:rsid w:val="00A872FC"/>
    <w:rsid w:val="00A87617"/>
    <w:rsid w:val="00A879DB"/>
    <w:rsid w:val="00A87B35"/>
    <w:rsid w:val="00A904B7"/>
    <w:rsid w:val="00A90792"/>
    <w:rsid w:val="00A9087C"/>
    <w:rsid w:val="00A915C3"/>
    <w:rsid w:val="00A91E10"/>
    <w:rsid w:val="00A93AB8"/>
    <w:rsid w:val="00A93EBE"/>
    <w:rsid w:val="00A93F3F"/>
    <w:rsid w:val="00A94599"/>
    <w:rsid w:val="00A94AF0"/>
    <w:rsid w:val="00A94C73"/>
    <w:rsid w:val="00A950D5"/>
    <w:rsid w:val="00A9582D"/>
    <w:rsid w:val="00A95B03"/>
    <w:rsid w:val="00A96796"/>
    <w:rsid w:val="00A96FE7"/>
    <w:rsid w:val="00AA0C79"/>
    <w:rsid w:val="00AA184F"/>
    <w:rsid w:val="00AA1AF5"/>
    <w:rsid w:val="00AA2AEA"/>
    <w:rsid w:val="00AA31BE"/>
    <w:rsid w:val="00AA32F8"/>
    <w:rsid w:val="00AA3567"/>
    <w:rsid w:val="00AA35A4"/>
    <w:rsid w:val="00AA47EB"/>
    <w:rsid w:val="00AA5D11"/>
    <w:rsid w:val="00AA5E51"/>
    <w:rsid w:val="00AA6518"/>
    <w:rsid w:val="00AA65B9"/>
    <w:rsid w:val="00AA6632"/>
    <w:rsid w:val="00AA6D49"/>
    <w:rsid w:val="00AA6D82"/>
    <w:rsid w:val="00AA6E99"/>
    <w:rsid w:val="00AA6EE5"/>
    <w:rsid w:val="00AA7397"/>
    <w:rsid w:val="00AA7602"/>
    <w:rsid w:val="00AA7B10"/>
    <w:rsid w:val="00AB0813"/>
    <w:rsid w:val="00AB0CE1"/>
    <w:rsid w:val="00AB1176"/>
    <w:rsid w:val="00AB1561"/>
    <w:rsid w:val="00AB1957"/>
    <w:rsid w:val="00AB1E17"/>
    <w:rsid w:val="00AB2D7B"/>
    <w:rsid w:val="00AB3DDE"/>
    <w:rsid w:val="00AB4A2D"/>
    <w:rsid w:val="00AB70D1"/>
    <w:rsid w:val="00AB7A37"/>
    <w:rsid w:val="00AB7CD2"/>
    <w:rsid w:val="00AC0844"/>
    <w:rsid w:val="00AC12EB"/>
    <w:rsid w:val="00AC1A0F"/>
    <w:rsid w:val="00AC1B82"/>
    <w:rsid w:val="00AC21E8"/>
    <w:rsid w:val="00AC266B"/>
    <w:rsid w:val="00AC2997"/>
    <w:rsid w:val="00AC2C28"/>
    <w:rsid w:val="00AC2D8D"/>
    <w:rsid w:val="00AC30E6"/>
    <w:rsid w:val="00AC321D"/>
    <w:rsid w:val="00AC36EE"/>
    <w:rsid w:val="00AC4BAC"/>
    <w:rsid w:val="00AC69B4"/>
    <w:rsid w:val="00AC7320"/>
    <w:rsid w:val="00AD3465"/>
    <w:rsid w:val="00AD38F0"/>
    <w:rsid w:val="00AD3C89"/>
    <w:rsid w:val="00AD3CEF"/>
    <w:rsid w:val="00AD4EC3"/>
    <w:rsid w:val="00AD5557"/>
    <w:rsid w:val="00AD5FFC"/>
    <w:rsid w:val="00AD63EB"/>
    <w:rsid w:val="00AD65D3"/>
    <w:rsid w:val="00AD70F0"/>
    <w:rsid w:val="00AD7148"/>
    <w:rsid w:val="00AD77D2"/>
    <w:rsid w:val="00AE047C"/>
    <w:rsid w:val="00AE06E6"/>
    <w:rsid w:val="00AE1694"/>
    <w:rsid w:val="00AE1A34"/>
    <w:rsid w:val="00AE24C5"/>
    <w:rsid w:val="00AE2603"/>
    <w:rsid w:val="00AE33A3"/>
    <w:rsid w:val="00AE3EDE"/>
    <w:rsid w:val="00AE42FC"/>
    <w:rsid w:val="00AE4BC0"/>
    <w:rsid w:val="00AE4EA8"/>
    <w:rsid w:val="00AE6068"/>
    <w:rsid w:val="00AF2861"/>
    <w:rsid w:val="00AF2E23"/>
    <w:rsid w:val="00AF37D0"/>
    <w:rsid w:val="00AF3CDB"/>
    <w:rsid w:val="00AF3DB5"/>
    <w:rsid w:val="00AF523C"/>
    <w:rsid w:val="00AF5970"/>
    <w:rsid w:val="00AF7360"/>
    <w:rsid w:val="00AF7557"/>
    <w:rsid w:val="00B003FC"/>
    <w:rsid w:val="00B007B9"/>
    <w:rsid w:val="00B0195A"/>
    <w:rsid w:val="00B02683"/>
    <w:rsid w:val="00B03565"/>
    <w:rsid w:val="00B0396E"/>
    <w:rsid w:val="00B057DC"/>
    <w:rsid w:val="00B05966"/>
    <w:rsid w:val="00B05B6F"/>
    <w:rsid w:val="00B106A4"/>
    <w:rsid w:val="00B128DB"/>
    <w:rsid w:val="00B12BDE"/>
    <w:rsid w:val="00B135BF"/>
    <w:rsid w:val="00B13EE7"/>
    <w:rsid w:val="00B14F1E"/>
    <w:rsid w:val="00B15C0E"/>
    <w:rsid w:val="00B15F6B"/>
    <w:rsid w:val="00B164BF"/>
    <w:rsid w:val="00B17E28"/>
    <w:rsid w:val="00B202A0"/>
    <w:rsid w:val="00B203F1"/>
    <w:rsid w:val="00B2063B"/>
    <w:rsid w:val="00B206BD"/>
    <w:rsid w:val="00B214BF"/>
    <w:rsid w:val="00B217E5"/>
    <w:rsid w:val="00B22006"/>
    <w:rsid w:val="00B23864"/>
    <w:rsid w:val="00B23B15"/>
    <w:rsid w:val="00B246EE"/>
    <w:rsid w:val="00B252B4"/>
    <w:rsid w:val="00B25E4F"/>
    <w:rsid w:val="00B25EED"/>
    <w:rsid w:val="00B26ABB"/>
    <w:rsid w:val="00B26C25"/>
    <w:rsid w:val="00B26DB3"/>
    <w:rsid w:val="00B2722C"/>
    <w:rsid w:val="00B3058E"/>
    <w:rsid w:val="00B30D47"/>
    <w:rsid w:val="00B30D88"/>
    <w:rsid w:val="00B3193A"/>
    <w:rsid w:val="00B3260D"/>
    <w:rsid w:val="00B333ED"/>
    <w:rsid w:val="00B33556"/>
    <w:rsid w:val="00B3406F"/>
    <w:rsid w:val="00B3419A"/>
    <w:rsid w:val="00B34315"/>
    <w:rsid w:val="00B35678"/>
    <w:rsid w:val="00B359CF"/>
    <w:rsid w:val="00B35DC3"/>
    <w:rsid w:val="00B362E0"/>
    <w:rsid w:val="00B376C9"/>
    <w:rsid w:val="00B378E5"/>
    <w:rsid w:val="00B402AE"/>
    <w:rsid w:val="00B40933"/>
    <w:rsid w:val="00B40D12"/>
    <w:rsid w:val="00B41A8A"/>
    <w:rsid w:val="00B42966"/>
    <w:rsid w:val="00B4366D"/>
    <w:rsid w:val="00B436BD"/>
    <w:rsid w:val="00B43948"/>
    <w:rsid w:val="00B44A94"/>
    <w:rsid w:val="00B45C86"/>
    <w:rsid w:val="00B46130"/>
    <w:rsid w:val="00B4698D"/>
    <w:rsid w:val="00B47150"/>
    <w:rsid w:val="00B472BC"/>
    <w:rsid w:val="00B5040F"/>
    <w:rsid w:val="00B506C1"/>
    <w:rsid w:val="00B5346A"/>
    <w:rsid w:val="00B542B4"/>
    <w:rsid w:val="00B548D3"/>
    <w:rsid w:val="00B54F0D"/>
    <w:rsid w:val="00B55D63"/>
    <w:rsid w:val="00B561AF"/>
    <w:rsid w:val="00B569C7"/>
    <w:rsid w:val="00B57789"/>
    <w:rsid w:val="00B57EE3"/>
    <w:rsid w:val="00B60018"/>
    <w:rsid w:val="00B603DB"/>
    <w:rsid w:val="00B60495"/>
    <w:rsid w:val="00B61417"/>
    <w:rsid w:val="00B616BE"/>
    <w:rsid w:val="00B61B9F"/>
    <w:rsid w:val="00B61F56"/>
    <w:rsid w:val="00B62006"/>
    <w:rsid w:val="00B6219A"/>
    <w:rsid w:val="00B629EE"/>
    <w:rsid w:val="00B62EB1"/>
    <w:rsid w:val="00B63169"/>
    <w:rsid w:val="00B63412"/>
    <w:rsid w:val="00B6378F"/>
    <w:rsid w:val="00B637B4"/>
    <w:rsid w:val="00B648E5"/>
    <w:rsid w:val="00B65208"/>
    <w:rsid w:val="00B657F1"/>
    <w:rsid w:val="00B65B95"/>
    <w:rsid w:val="00B661B6"/>
    <w:rsid w:val="00B66670"/>
    <w:rsid w:val="00B6694B"/>
    <w:rsid w:val="00B67558"/>
    <w:rsid w:val="00B675DC"/>
    <w:rsid w:val="00B70A80"/>
    <w:rsid w:val="00B70BA6"/>
    <w:rsid w:val="00B71162"/>
    <w:rsid w:val="00B748F8"/>
    <w:rsid w:val="00B74A07"/>
    <w:rsid w:val="00B75089"/>
    <w:rsid w:val="00B76300"/>
    <w:rsid w:val="00B77697"/>
    <w:rsid w:val="00B80C0D"/>
    <w:rsid w:val="00B80FF2"/>
    <w:rsid w:val="00B81886"/>
    <w:rsid w:val="00B821D4"/>
    <w:rsid w:val="00B82BF8"/>
    <w:rsid w:val="00B82E16"/>
    <w:rsid w:val="00B8401B"/>
    <w:rsid w:val="00B84C17"/>
    <w:rsid w:val="00B84C51"/>
    <w:rsid w:val="00B8549F"/>
    <w:rsid w:val="00B86679"/>
    <w:rsid w:val="00B86CB0"/>
    <w:rsid w:val="00B87D62"/>
    <w:rsid w:val="00B918F4"/>
    <w:rsid w:val="00B91E38"/>
    <w:rsid w:val="00B92D79"/>
    <w:rsid w:val="00B92E4C"/>
    <w:rsid w:val="00B93B5E"/>
    <w:rsid w:val="00B94AFF"/>
    <w:rsid w:val="00B94B36"/>
    <w:rsid w:val="00B9562A"/>
    <w:rsid w:val="00B95820"/>
    <w:rsid w:val="00B95B5E"/>
    <w:rsid w:val="00B95FC0"/>
    <w:rsid w:val="00B97D76"/>
    <w:rsid w:val="00BA00C1"/>
    <w:rsid w:val="00BA06C5"/>
    <w:rsid w:val="00BA08D2"/>
    <w:rsid w:val="00BA0A85"/>
    <w:rsid w:val="00BA13AA"/>
    <w:rsid w:val="00BA20F6"/>
    <w:rsid w:val="00BA21F2"/>
    <w:rsid w:val="00BA2675"/>
    <w:rsid w:val="00BA2D52"/>
    <w:rsid w:val="00BA3534"/>
    <w:rsid w:val="00BA3F7B"/>
    <w:rsid w:val="00BA4095"/>
    <w:rsid w:val="00BA4A71"/>
    <w:rsid w:val="00BA4A8E"/>
    <w:rsid w:val="00BA5295"/>
    <w:rsid w:val="00BA53E6"/>
    <w:rsid w:val="00BA5B5B"/>
    <w:rsid w:val="00BA5E7A"/>
    <w:rsid w:val="00BA5E81"/>
    <w:rsid w:val="00BA63F8"/>
    <w:rsid w:val="00BA6AF2"/>
    <w:rsid w:val="00BA7824"/>
    <w:rsid w:val="00BA7FB4"/>
    <w:rsid w:val="00BB0E7C"/>
    <w:rsid w:val="00BB1990"/>
    <w:rsid w:val="00BB1B85"/>
    <w:rsid w:val="00BB3BCC"/>
    <w:rsid w:val="00BB4AF1"/>
    <w:rsid w:val="00BB6931"/>
    <w:rsid w:val="00BB695E"/>
    <w:rsid w:val="00BB6A0D"/>
    <w:rsid w:val="00BB6CFF"/>
    <w:rsid w:val="00BB6FA5"/>
    <w:rsid w:val="00BB71F7"/>
    <w:rsid w:val="00BB7BD1"/>
    <w:rsid w:val="00BB7C46"/>
    <w:rsid w:val="00BC0460"/>
    <w:rsid w:val="00BC070E"/>
    <w:rsid w:val="00BC0885"/>
    <w:rsid w:val="00BC12A4"/>
    <w:rsid w:val="00BC3746"/>
    <w:rsid w:val="00BC37F0"/>
    <w:rsid w:val="00BC3CC1"/>
    <w:rsid w:val="00BC4891"/>
    <w:rsid w:val="00BC496A"/>
    <w:rsid w:val="00BC5623"/>
    <w:rsid w:val="00BC5664"/>
    <w:rsid w:val="00BC58B2"/>
    <w:rsid w:val="00BC6066"/>
    <w:rsid w:val="00BC674E"/>
    <w:rsid w:val="00BD0014"/>
    <w:rsid w:val="00BD0203"/>
    <w:rsid w:val="00BD0B72"/>
    <w:rsid w:val="00BD147F"/>
    <w:rsid w:val="00BD33FB"/>
    <w:rsid w:val="00BD40EC"/>
    <w:rsid w:val="00BD42C0"/>
    <w:rsid w:val="00BD4352"/>
    <w:rsid w:val="00BD4B14"/>
    <w:rsid w:val="00BD4B73"/>
    <w:rsid w:val="00BD5F97"/>
    <w:rsid w:val="00BD5F9F"/>
    <w:rsid w:val="00BD62A3"/>
    <w:rsid w:val="00BD762D"/>
    <w:rsid w:val="00BD772D"/>
    <w:rsid w:val="00BD78E9"/>
    <w:rsid w:val="00BE09D7"/>
    <w:rsid w:val="00BE0F9F"/>
    <w:rsid w:val="00BE2EB9"/>
    <w:rsid w:val="00BE3C8C"/>
    <w:rsid w:val="00BE3CB7"/>
    <w:rsid w:val="00BE7610"/>
    <w:rsid w:val="00BE7BBA"/>
    <w:rsid w:val="00BF1A1B"/>
    <w:rsid w:val="00BF1C6B"/>
    <w:rsid w:val="00BF1FE5"/>
    <w:rsid w:val="00BF2CF4"/>
    <w:rsid w:val="00BF34A9"/>
    <w:rsid w:val="00BF3C01"/>
    <w:rsid w:val="00BF3CC3"/>
    <w:rsid w:val="00BF4371"/>
    <w:rsid w:val="00BF44CE"/>
    <w:rsid w:val="00BF4AEF"/>
    <w:rsid w:val="00BF4C18"/>
    <w:rsid w:val="00BF5C89"/>
    <w:rsid w:val="00BF6855"/>
    <w:rsid w:val="00BF78DF"/>
    <w:rsid w:val="00BF79DF"/>
    <w:rsid w:val="00C00AC3"/>
    <w:rsid w:val="00C00E63"/>
    <w:rsid w:val="00C013EE"/>
    <w:rsid w:val="00C01568"/>
    <w:rsid w:val="00C01C73"/>
    <w:rsid w:val="00C02297"/>
    <w:rsid w:val="00C02677"/>
    <w:rsid w:val="00C02A65"/>
    <w:rsid w:val="00C02DB7"/>
    <w:rsid w:val="00C034D9"/>
    <w:rsid w:val="00C03A75"/>
    <w:rsid w:val="00C04364"/>
    <w:rsid w:val="00C04B18"/>
    <w:rsid w:val="00C0536B"/>
    <w:rsid w:val="00C054A5"/>
    <w:rsid w:val="00C05C71"/>
    <w:rsid w:val="00C063E6"/>
    <w:rsid w:val="00C0772D"/>
    <w:rsid w:val="00C07C3E"/>
    <w:rsid w:val="00C10568"/>
    <w:rsid w:val="00C11A5B"/>
    <w:rsid w:val="00C123F7"/>
    <w:rsid w:val="00C12427"/>
    <w:rsid w:val="00C124B1"/>
    <w:rsid w:val="00C132BB"/>
    <w:rsid w:val="00C13695"/>
    <w:rsid w:val="00C14475"/>
    <w:rsid w:val="00C14908"/>
    <w:rsid w:val="00C15384"/>
    <w:rsid w:val="00C15DDC"/>
    <w:rsid w:val="00C16265"/>
    <w:rsid w:val="00C16502"/>
    <w:rsid w:val="00C17038"/>
    <w:rsid w:val="00C175F9"/>
    <w:rsid w:val="00C20214"/>
    <w:rsid w:val="00C20853"/>
    <w:rsid w:val="00C20E6C"/>
    <w:rsid w:val="00C21A4E"/>
    <w:rsid w:val="00C21CCA"/>
    <w:rsid w:val="00C2257A"/>
    <w:rsid w:val="00C22B4F"/>
    <w:rsid w:val="00C22E23"/>
    <w:rsid w:val="00C23138"/>
    <w:rsid w:val="00C23A91"/>
    <w:rsid w:val="00C24057"/>
    <w:rsid w:val="00C2417C"/>
    <w:rsid w:val="00C25185"/>
    <w:rsid w:val="00C252E3"/>
    <w:rsid w:val="00C25968"/>
    <w:rsid w:val="00C26306"/>
    <w:rsid w:val="00C26DDF"/>
    <w:rsid w:val="00C27684"/>
    <w:rsid w:val="00C277F1"/>
    <w:rsid w:val="00C3025A"/>
    <w:rsid w:val="00C31100"/>
    <w:rsid w:val="00C311F2"/>
    <w:rsid w:val="00C3130D"/>
    <w:rsid w:val="00C31C11"/>
    <w:rsid w:val="00C323B3"/>
    <w:rsid w:val="00C32B08"/>
    <w:rsid w:val="00C32EFA"/>
    <w:rsid w:val="00C33D0E"/>
    <w:rsid w:val="00C33FD0"/>
    <w:rsid w:val="00C343BD"/>
    <w:rsid w:val="00C34C2A"/>
    <w:rsid w:val="00C35052"/>
    <w:rsid w:val="00C3650D"/>
    <w:rsid w:val="00C379AB"/>
    <w:rsid w:val="00C37D68"/>
    <w:rsid w:val="00C4032F"/>
    <w:rsid w:val="00C4100F"/>
    <w:rsid w:val="00C41481"/>
    <w:rsid w:val="00C416DE"/>
    <w:rsid w:val="00C41B95"/>
    <w:rsid w:val="00C4227F"/>
    <w:rsid w:val="00C42443"/>
    <w:rsid w:val="00C447DA"/>
    <w:rsid w:val="00C44C4C"/>
    <w:rsid w:val="00C46ED1"/>
    <w:rsid w:val="00C47D2C"/>
    <w:rsid w:val="00C5058E"/>
    <w:rsid w:val="00C50DE9"/>
    <w:rsid w:val="00C514CB"/>
    <w:rsid w:val="00C52288"/>
    <w:rsid w:val="00C52DB9"/>
    <w:rsid w:val="00C564E6"/>
    <w:rsid w:val="00C567CF"/>
    <w:rsid w:val="00C56B48"/>
    <w:rsid w:val="00C60BDF"/>
    <w:rsid w:val="00C60C0F"/>
    <w:rsid w:val="00C61CA5"/>
    <w:rsid w:val="00C63097"/>
    <w:rsid w:val="00C6390C"/>
    <w:rsid w:val="00C64413"/>
    <w:rsid w:val="00C66F70"/>
    <w:rsid w:val="00C673F8"/>
    <w:rsid w:val="00C67861"/>
    <w:rsid w:val="00C70627"/>
    <w:rsid w:val="00C70965"/>
    <w:rsid w:val="00C70EB6"/>
    <w:rsid w:val="00C72113"/>
    <w:rsid w:val="00C722A4"/>
    <w:rsid w:val="00C728F1"/>
    <w:rsid w:val="00C736B6"/>
    <w:rsid w:val="00C73878"/>
    <w:rsid w:val="00C73AAB"/>
    <w:rsid w:val="00C74732"/>
    <w:rsid w:val="00C7556D"/>
    <w:rsid w:val="00C755DA"/>
    <w:rsid w:val="00C76BB2"/>
    <w:rsid w:val="00C76C16"/>
    <w:rsid w:val="00C77B58"/>
    <w:rsid w:val="00C800A0"/>
    <w:rsid w:val="00C808E8"/>
    <w:rsid w:val="00C819D1"/>
    <w:rsid w:val="00C8327E"/>
    <w:rsid w:val="00C837DC"/>
    <w:rsid w:val="00C84956"/>
    <w:rsid w:val="00C84C6A"/>
    <w:rsid w:val="00C85109"/>
    <w:rsid w:val="00C859AE"/>
    <w:rsid w:val="00C85B40"/>
    <w:rsid w:val="00C85F09"/>
    <w:rsid w:val="00C860BA"/>
    <w:rsid w:val="00C86F62"/>
    <w:rsid w:val="00C90B40"/>
    <w:rsid w:val="00C91007"/>
    <w:rsid w:val="00C93B4D"/>
    <w:rsid w:val="00C93CE6"/>
    <w:rsid w:val="00C93F92"/>
    <w:rsid w:val="00C94E5D"/>
    <w:rsid w:val="00C94F65"/>
    <w:rsid w:val="00C968CE"/>
    <w:rsid w:val="00C96CB2"/>
    <w:rsid w:val="00CA043F"/>
    <w:rsid w:val="00CA044E"/>
    <w:rsid w:val="00CA15B1"/>
    <w:rsid w:val="00CA1AEB"/>
    <w:rsid w:val="00CA2763"/>
    <w:rsid w:val="00CA346F"/>
    <w:rsid w:val="00CA355B"/>
    <w:rsid w:val="00CA54C8"/>
    <w:rsid w:val="00CA5875"/>
    <w:rsid w:val="00CA6C8F"/>
    <w:rsid w:val="00CA6D7E"/>
    <w:rsid w:val="00CA6E30"/>
    <w:rsid w:val="00CA7D0A"/>
    <w:rsid w:val="00CB0CA6"/>
    <w:rsid w:val="00CB165A"/>
    <w:rsid w:val="00CB235E"/>
    <w:rsid w:val="00CB2B6D"/>
    <w:rsid w:val="00CB382E"/>
    <w:rsid w:val="00CB3E71"/>
    <w:rsid w:val="00CB4080"/>
    <w:rsid w:val="00CB4355"/>
    <w:rsid w:val="00CB4A04"/>
    <w:rsid w:val="00CB4A07"/>
    <w:rsid w:val="00CB5360"/>
    <w:rsid w:val="00CB72B4"/>
    <w:rsid w:val="00CB7420"/>
    <w:rsid w:val="00CB760D"/>
    <w:rsid w:val="00CC00F1"/>
    <w:rsid w:val="00CC06BD"/>
    <w:rsid w:val="00CC11BF"/>
    <w:rsid w:val="00CC1910"/>
    <w:rsid w:val="00CC1EB8"/>
    <w:rsid w:val="00CC389D"/>
    <w:rsid w:val="00CC39DB"/>
    <w:rsid w:val="00CC3E27"/>
    <w:rsid w:val="00CC49BF"/>
    <w:rsid w:val="00CC4A03"/>
    <w:rsid w:val="00CC519C"/>
    <w:rsid w:val="00CC595E"/>
    <w:rsid w:val="00CC60C9"/>
    <w:rsid w:val="00CC6412"/>
    <w:rsid w:val="00CC66BD"/>
    <w:rsid w:val="00CC722F"/>
    <w:rsid w:val="00CD0CD0"/>
    <w:rsid w:val="00CD1605"/>
    <w:rsid w:val="00CD1961"/>
    <w:rsid w:val="00CD290F"/>
    <w:rsid w:val="00CD35AB"/>
    <w:rsid w:val="00CD3702"/>
    <w:rsid w:val="00CD57B0"/>
    <w:rsid w:val="00CD6880"/>
    <w:rsid w:val="00CD7808"/>
    <w:rsid w:val="00CD7979"/>
    <w:rsid w:val="00CD7B73"/>
    <w:rsid w:val="00CE0133"/>
    <w:rsid w:val="00CE1422"/>
    <w:rsid w:val="00CE14E5"/>
    <w:rsid w:val="00CE15D5"/>
    <w:rsid w:val="00CE16A1"/>
    <w:rsid w:val="00CE2519"/>
    <w:rsid w:val="00CE2CE7"/>
    <w:rsid w:val="00CE306E"/>
    <w:rsid w:val="00CE435A"/>
    <w:rsid w:val="00CE4EEC"/>
    <w:rsid w:val="00CE50FB"/>
    <w:rsid w:val="00CE5A99"/>
    <w:rsid w:val="00CE5F94"/>
    <w:rsid w:val="00CE6302"/>
    <w:rsid w:val="00CE6779"/>
    <w:rsid w:val="00CE6D69"/>
    <w:rsid w:val="00CE72AD"/>
    <w:rsid w:val="00CE7796"/>
    <w:rsid w:val="00CE7CF8"/>
    <w:rsid w:val="00CF0671"/>
    <w:rsid w:val="00CF0D2A"/>
    <w:rsid w:val="00CF0DFF"/>
    <w:rsid w:val="00CF0FE2"/>
    <w:rsid w:val="00CF166F"/>
    <w:rsid w:val="00CF1854"/>
    <w:rsid w:val="00CF2677"/>
    <w:rsid w:val="00CF341F"/>
    <w:rsid w:val="00CF4355"/>
    <w:rsid w:val="00CF4791"/>
    <w:rsid w:val="00CF537D"/>
    <w:rsid w:val="00CF5647"/>
    <w:rsid w:val="00CF60B7"/>
    <w:rsid w:val="00CF6F3F"/>
    <w:rsid w:val="00D0016B"/>
    <w:rsid w:val="00D019AF"/>
    <w:rsid w:val="00D01B83"/>
    <w:rsid w:val="00D02631"/>
    <w:rsid w:val="00D03491"/>
    <w:rsid w:val="00D03D7D"/>
    <w:rsid w:val="00D03DC8"/>
    <w:rsid w:val="00D03E16"/>
    <w:rsid w:val="00D04A0F"/>
    <w:rsid w:val="00D04BFB"/>
    <w:rsid w:val="00D055C7"/>
    <w:rsid w:val="00D0564E"/>
    <w:rsid w:val="00D05889"/>
    <w:rsid w:val="00D05A30"/>
    <w:rsid w:val="00D05C48"/>
    <w:rsid w:val="00D0629E"/>
    <w:rsid w:val="00D06563"/>
    <w:rsid w:val="00D0782D"/>
    <w:rsid w:val="00D11018"/>
    <w:rsid w:val="00D11540"/>
    <w:rsid w:val="00D1159C"/>
    <w:rsid w:val="00D117CB"/>
    <w:rsid w:val="00D12180"/>
    <w:rsid w:val="00D12189"/>
    <w:rsid w:val="00D121F8"/>
    <w:rsid w:val="00D123D9"/>
    <w:rsid w:val="00D138A4"/>
    <w:rsid w:val="00D141F3"/>
    <w:rsid w:val="00D14294"/>
    <w:rsid w:val="00D14D9B"/>
    <w:rsid w:val="00D16274"/>
    <w:rsid w:val="00D17881"/>
    <w:rsid w:val="00D17CF7"/>
    <w:rsid w:val="00D209C3"/>
    <w:rsid w:val="00D20F11"/>
    <w:rsid w:val="00D2181D"/>
    <w:rsid w:val="00D21A73"/>
    <w:rsid w:val="00D21BDC"/>
    <w:rsid w:val="00D23D5D"/>
    <w:rsid w:val="00D23FBD"/>
    <w:rsid w:val="00D2468A"/>
    <w:rsid w:val="00D24AC6"/>
    <w:rsid w:val="00D24B7B"/>
    <w:rsid w:val="00D25635"/>
    <w:rsid w:val="00D277D7"/>
    <w:rsid w:val="00D30853"/>
    <w:rsid w:val="00D3194D"/>
    <w:rsid w:val="00D32648"/>
    <w:rsid w:val="00D32DE8"/>
    <w:rsid w:val="00D33419"/>
    <w:rsid w:val="00D335F9"/>
    <w:rsid w:val="00D34008"/>
    <w:rsid w:val="00D34B20"/>
    <w:rsid w:val="00D34E3F"/>
    <w:rsid w:val="00D3579B"/>
    <w:rsid w:val="00D35AE5"/>
    <w:rsid w:val="00D371EF"/>
    <w:rsid w:val="00D3785B"/>
    <w:rsid w:val="00D40118"/>
    <w:rsid w:val="00D40288"/>
    <w:rsid w:val="00D414E7"/>
    <w:rsid w:val="00D41B7A"/>
    <w:rsid w:val="00D42A81"/>
    <w:rsid w:val="00D42FDD"/>
    <w:rsid w:val="00D451C7"/>
    <w:rsid w:val="00D45BCC"/>
    <w:rsid w:val="00D46DEC"/>
    <w:rsid w:val="00D46F81"/>
    <w:rsid w:val="00D4734F"/>
    <w:rsid w:val="00D502C1"/>
    <w:rsid w:val="00D50E27"/>
    <w:rsid w:val="00D50F92"/>
    <w:rsid w:val="00D51C44"/>
    <w:rsid w:val="00D51D60"/>
    <w:rsid w:val="00D52A9F"/>
    <w:rsid w:val="00D536AB"/>
    <w:rsid w:val="00D556A1"/>
    <w:rsid w:val="00D56433"/>
    <w:rsid w:val="00D56B7F"/>
    <w:rsid w:val="00D56EBE"/>
    <w:rsid w:val="00D56FC6"/>
    <w:rsid w:val="00D57244"/>
    <w:rsid w:val="00D57EC8"/>
    <w:rsid w:val="00D60520"/>
    <w:rsid w:val="00D609D8"/>
    <w:rsid w:val="00D61139"/>
    <w:rsid w:val="00D61A67"/>
    <w:rsid w:val="00D61C4E"/>
    <w:rsid w:val="00D6208F"/>
    <w:rsid w:val="00D62CAE"/>
    <w:rsid w:val="00D6379E"/>
    <w:rsid w:val="00D645E8"/>
    <w:rsid w:val="00D64C5D"/>
    <w:rsid w:val="00D64C9A"/>
    <w:rsid w:val="00D65A10"/>
    <w:rsid w:val="00D6609A"/>
    <w:rsid w:val="00D664A6"/>
    <w:rsid w:val="00D66698"/>
    <w:rsid w:val="00D668D6"/>
    <w:rsid w:val="00D67313"/>
    <w:rsid w:val="00D67BCB"/>
    <w:rsid w:val="00D701EF"/>
    <w:rsid w:val="00D71654"/>
    <w:rsid w:val="00D71E2B"/>
    <w:rsid w:val="00D720E4"/>
    <w:rsid w:val="00D7249A"/>
    <w:rsid w:val="00D72786"/>
    <w:rsid w:val="00D727C0"/>
    <w:rsid w:val="00D734D8"/>
    <w:rsid w:val="00D734E3"/>
    <w:rsid w:val="00D73A25"/>
    <w:rsid w:val="00D73D1E"/>
    <w:rsid w:val="00D74188"/>
    <w:rsid w:val="00D7622D"/>
    <w:rsid w:val="00D80295"/>
    <w:rsid w:val="00D8245E"/>
    <w:rsid w:val="00D82D8D"/>
    <w:rsid w:val="00D83F3D"/>
    <w:rsid w:val="00D84198"/>
    <w:rsid w:val="00D84EDE"/>
    <w:rsid w:val="00D85506"/>
    <w:rsid w:val="00D85942"/>
    <w:rsid w:val="00D86B13"/>
    <w:rsid w:val="00D86ED3"/>
    <w:rsid w:val="00D9022A"/>
    <w:rsid w:val="00D92151"/>
    <w:rsid w:val="00D9372B"/>
    <w:rsid w:val="00D953D1"/>
    <w:rsid w:val="00D95D35"/>
    <w:rsid w:val="00D95E93"/>
    <w:rsid w:val="00D961DE"/>
    <w:rsid w:val="00D972B1"/>
    <w:rsid w:val="00DA04FB"/>
    <w:rsid w:val="00DA1744"/>
    <w:rsid w:val="00DA24F6"/>
    <w:rsid w:val="00DA27DF"/>
    <w:rsid w:val="00DA3143"/>
    <w:rsid w:val="00DA37D6"/>
    <w:rsid w:val="00DA3837"/>
    <w:rsid w:val="00DA47A2"/>
    <w:rsid w:val="00DA6021"/>
    <w:rsid w:val="00DA615C"/>
    <w:rsid w:val="00DA7E90"/>
    <w:rsid w:val="00DB03A4"/>
    <w:rsid w:val="00DB0C89"/>
    <w:rsid w:val="00DB160C"/>
    <w:rsid w:val="00DB1A32"/>
    <w:rsid w:val="00DB1BCA"/>
    <w:rsid w:val="00DB2DBD"/>
    <w:rsid w:val="00DB36FC"/>
    <w:rsid w:val="00DB422C"/>
    <w:rsid w:val="00DB5499"/>
    <w:rsid w:val="00DB577B"/>
    <w:rsid w:val="00DB58C5"/>
    <w:rsid w:val="00DB60E1"/>
    <w:rsid w:val="00DB6130"/>
    <w:rsid w:val="00DB70DB"/>
    <w:rsid w:val="00DB737C"/>
    <w:rsid w:val="00DB74B9"/>
    <w:rsid w:val="00DB797C"/>
    <w:rsid w:val="00DC08D5"/>
    <w:rsid w:val="00DC17CE"/>
    <w:rsid w:val="00DC1A12"/>
    <w:rsid w:val="00DC294B"/>
    <w:rsid w:val="00DC377B"/>
    <w:rsid w:val="00DC3FC9"/>
    <w:rsid w:val="00DC44A6"/>
    <w:rsid w:val="00DC4AE2"/>
    <w:rsid w:val="00DC5A89"/>
    <w:rsid w:val="00DC7161"/>
    <w:rsid w:val="00DC7A00"/>
    <w:rsid w:val="00DC7AA6"/>
    <w:rsid w:val="00DC7DDE"/>
    <w:rsid w:val="00DD120C"/>
    <w:rsid w:val="00DD16A1"/>
    <w:rsid w:val="00DD18D9"/>
    <w:rsid w:val="00DD268E"/>
    <w:rsid w:val="00DD3042"/>
    <w:rsid w:val="00DD3D46"/>
    <w:rsid w:val="00DD3EAC"/>
    <w:rsid w:val="00DD4CCE"/>
    <w:rsid w:val="00DD559A"/>
    <w:rsid w:val="00DD57C4"/>
    <w:rsid w:val="00DD6B1C"/>
    <w:rsid w:val="00DD6CA3"/>
    <w:rsid w:val="00DD7A53"/>
    <w:rsid w:val="00DE185D"/>
    <w:rsid w:val="00DE2281"/>
    <w:rsid w:val="00DE2517"/>
    <w:rsid w:val="00DE2E9A"/>
    <w:rsid w:val="00DE32A9"/>
    <w:rsid w:val="00DE4076"/>
    <w:rsid w:val="00DE666D"/>
    <w:rsid w:val="00DE6929"/>
    <w:rsid w:val="00DE6B86"/>
    <w:rsid w:val="00DE72F4"/>
    <w:rsid w:val="00DE76B9"/>
    <w:rsid w:val="00DE7FE3"/>
    <w:rsid w:val="00DF0547"/>
    <w:rsid w:val="00DF091A"/>
    <w:rsid w:val="00DF0979"/>
    <w:rsid w:val="00DF160F"/>
    <w:rsid w:val="00DF34A8"/>
    <w:rsid w:val="00DF3926"/>
    <w:rsid w:val="00DF3DDE"/>
    <w:rsid w:val="00DF49F1"/>
    <w:rsid w:val="00DF5547"/>
    <w:rsid w:val="00DF5C80"/>
    <w:rsid w:val="00DF62BA"/>
    <w:rsid w:val="00DF66C6"/>
    <w:rsid w:val="00DF6B73"/>
    <w:rsid w:val="00DF6E43"/>
    <w:rsid w:val="00DF7EB4"/>
    <w:rsid w:val="00E0078D"/>
    <w:rsid w:val="00E009A2"/>
    <w:rsid w:val="00E00EEE"/>
    <w:rsid w:val="00E01351"/>
    <w:rsid w:val="00E03325"/>
    <w:rsid w:val="00E040FA"/>
    <w:rsid w:val="00E04A81"/>
    <w:rsid w:val="00E04FF1"/>
    <w:rsid w:val="00E057A3"/>
    <w:rsid w:val="00E05EAD"/>
    <w:rsid w:val="00E05FE8"/>
    <w:rsid w:val="00E06089"/>
    <w:rsid w:val="00E06357"/>
    <w:rsid w:val="00E063A7"/>
    <w:rsid w:val="00E067CA"/>
    <w:rsid w:val="00E068D2"/>
    <w:rsid w:val="00E07232"/>
    <w:rsid w:val="00E07866"/>
    <w:rsid w:val="00E079EC"/>
    <w:rsid w:val="00E10368"/>
    <w:rsid w:val="00E10B39"/>
    <w:rsid w:val="00E117CE"/>
    <w:rsid w:val="00E11CD2"/>
    <w:rsid w:val="00E1276E"/>
    <w:rsid w:val="00E130A0"/>
    <w:rsid w:val="00E1364F"/>
    <w:rsid w:val="00E13872"/>
    <w:rsid w:val="00E13BCE"/>
    <w:rsid w:val="00E13EFF"/>
    <w:rsid w:val="00E14026"/>
    <w:rsid w:val="00E1527A"/>
    <w:rsid w:val="00E16018"/>
    <w:rsid w:val="00E161E4"/>
    <w:rsid w:val="00E17250"/>
    <w:rsid w:val="00E17F63"/>
    <w:rsid w:val="00E205A3"/>
    <w:rsid w:val="00E21736"/>
    <w:rsid w:val="00E219D1"/>
    <w:rsid w:val="00E22ABC"/>
    <w:rsid w:val="00E23C27"/>
    <w:rsid w:val="00E23D5A"/>
    <w:rsid w:val="00E23F4E"/>
    <w:rsid w:val="00E24140"/>
    <w:rsid w:val="00E241E2"/>
    <w:rsid w:val="00E24F16"/>
    <w:rsid w:val="00E257AC"/>
    <w:rsid w:val="00E26C15"/>
    <w:rsid w:val="00E26E08"/>
    <w:rsid w:val="00E27786"/>
    <w:rsid w:val="00E30B1F"/>
    <w:rsid w:val="00E3237D"/>
    <w:rsid w:val="00E33699"/>
    <w:rsid w:val="00E33D02"/>
    <w:rsid w:val="00E36847"/>
    <w:rsid w:val="00E378CF"/>
    <w:rsid w:val="00E4181E"/>
    <w:rsid w:val="00E41BF0"/>
    <w:rsid w:val="00E42620"/>
    <w:rsid w:val="00E4273A"/>
    <w:rsid w:val="00E4280C"/>
    <w:rsid w:val="00E429AB"/>
    <w:rsid w:val="00E429B4"/>
    <w:rsid w:val="00E431F8"/>
    <w:rsid w:val="00E43563"/>
    <w:rsid w:val="00E45A98"/>
    <w:rsid w:val="00E46A9D"/>
    <w:rsid w:val="00E46D95"/>
    <w:rsid w:val="00E46E97"/>
    <w:rsid w:val="00E47242"/>
    <w:rsid w:val="00E47598"/>
    <w:rsid w:val="00E47873"/>
    <w:rsid w:val="00E47A4B"/>
    <w:rsid w:val="00E513EB"/>
    <w:rsid w:val="00E518CB"/>
    <w:rsid w:val="00E52038"/>
    <w:rsid w:val="00E52172"/>
    <w:rsid w:val="00E52389"/>
    <w:rsid w:val="00E52F3C"/>
    <w:rsid w:val="00E5329F"/>
    <w:rsid w:val="00E544F7"/>
    <w:rsid w:val="00E548F6"/>
    <w:rsid w:val="00E54C29"/>
    <w:rsid w:val="00E55ACF"/>
    <w:rsid w:val="00E57A9B"/>
    <w:rsid w:val="00E60126"/>
    <w:rsid w:val="00E60565"/>
    <w:rsid w:val="00E60EC3"/>
    <w:rsid w:val="00E610FE"/>
    <w:rsid w:val="00E61F2F"/>
    <w:rsid w:val="00E62803"/>
    <w:rsid w:val="00E63C19"/>
    <w:rsid w:val="00E642B9"/>
    <w:rsid w:val="00E64734"/>
    <w:rsid w:val="00E64A04"/>
    <w:rsid w:val="00E64BF5"/>
    <w:rsid w:val="00E64DA1"/>
    <w:rsid w:val="00E6604D"/>
    <w:rsid w:val="00E66B7D"/>
    <w:rsid w:val="00E70EA7"/>
    <w:rsid w:val="00E731DE"/>
    <w:rsid w:val="00E739C0"/>
    <w:rsid w:val="00E745E3"/>
    <w:rsid w:val="00E7486B"/>
    <w:rsid w:val="00E74AB5"/>
    <w:rsid w:val="00E74F68"/>
    <w:rsid w:val="00E765BB"/>
    <w:rsid w:val="00E76B04"/>
    <w:rsid w:val="00E76EF6"/>
    <w:rsid w:val="00E76F7F"/>
    <w:rsid w:val="00E77286"/>
    <w:rsid w:val="00E77338"/>
    <w:rsid w:val="00E806F0"/>
    <w:rsid w:val="00E80873"/>
    <w:rsid w:val="00E80961"/>
    <w:rsid w:val="00E80A5E"/>
    <w:rsid w:val="00E82434"/>
    <w:rsid w:val="00E82E2A"/>
    <w:rsid w:val="00E82E89"/>
    <w:rsid w:val="00E83ED1"/>
    <w:rsid w:val="00E8490A"/>
    <w:rsid w:val="00E85991"/>
    <w:rsid w:val="00E85F51"/>
    <w:rsid w:val="00E8745A"/>
    <w:rsid w:val="00E87737"/>
    <w:rsid w:val="00E877AF"/>
    <w:rsid w:val="00E87E5F"/>
    <w:rsid w:val="00E91264"/>
    <w:rsid w:val="00E915E8"/>
    <w:rsid w:val="00E91CE9"/>
    <w:rsid w:val="00E928A7"/>
    <w:rsid w:val="00E92E70"/>
    <w:rsid w:val="00E92FD2"/>
    <w:rsid w:val="00E93EEE"/>
    <w:rsid w:val="00E96233"/>
    <w:rsid w:val="00E966AA"/>
    <w:rsid w:val="00E97A7C"/>
    <w:rsid w:val="00E97B3E"/>
    <w:rsid w:val="00EA0530"/>
    <w:rsid w:val="00EA0ACD"/>
    <w:rsid w:val="00EA0D53"/>
    <w:rsid w:val="00EA1292"/>
    <w:rsid w:val="00EA1462"/>
    <w:rsid w:val="00EA1E06"/>
    <w:rsid w:val="00EA23FA"/>
    <w:rsid w:val="00EA35FC"/>
    <w:rsid w:val="00EA361F"/>
    <w:rsid w:val="00EA40BD"/>
    <w:rsid w:val="00EA42F6"/>
    <w:rsid w:val="00EA44CF"/>
    <w:rsid w:val="00EA548A"/>
    <w:rsid w:val="00EA54E4"/>
    <w:rsid w:val="00EA550F"/>
    <w:rsid w:val="00EA5DDA"/>
    <w:rsid w:val="00EA6ACF"/>
    <w:rsid w:val="00EA7186"/>
    <w:rsid w:val="00EA7400"/>
    <w:rsid w:val="00EA7B16"/>
    <w:rsid w:val="00EB1620"/>
    <w:rsid w:val="00EB1F5F"/>
    <w:rsid w:val="00EB2659"/>
    <w:rsid w:val="00EB3C30"/>
    <w:rsid w:val="00EB46BC"/>
    <w:rsid w:val="00EB4C80"/>
    <w:rsid w:val="00EB6F06"/>
    <w:rsid w:val="00EB7648"/>
    <w:rsid w:val="00EB7A5E"/>
    <w:rsid w:val="00EB7C31"/>
    <w:rsid w:val="00EC0912"/>
    <w:rsid w:val="00EC0C5A"/>
    <w:rsid w:val="00EC2AF1"/>
    <w:rsid w:val="00EC30E5"/>
    <w:rsid w:val="00EC3636"/>
    <w:rsid w:val="00EC3C30"/>
    <w:rsid w:val="00EC4484"/>
    <w:rsid w:val="00EC4870"/>
    <w:rsid w:val="00EC5B45"/>
    <w:rsid w:val="00EC5CB2"/>
    <w:rsid w:val="00EC6393"/>
    <w:rsid w:val="00EC658E"/>
    <w:rsid w:val="00EC68FE"/>
    <w:rsid w:val="00EC6A6C"/>
    <w:rsid w:val="00EC6CC6"/>
    <w:rsid w:val="00EC6D6A"/>
    <w:rsid w:val="00EC73F8"/>
    <w:rsid w:val="00EC768A"/>
    <w:rsid w:val="00EC7AB2"/>
    <w:rsid w:val="00EC7ECB"/>
    <w:rsid w:val="00ED0B78"/>
    <w:rsid w:val="00ED14D9"/>
    <w:rsid w:val="00ED1753"/>
    <w:rsid w:val="00ED17F6"/>
    <w:rsid w:val="00ED1F30"/>
    <w:rsid w:val="00ED2706"/>
    <w:rsid w:val="00ED3CFF"/>
    <w:rsid w:val="00ED4858"/>
    <w:rsid w:val="00ED56CF"/>
    <w:rsid w:val="00ED5A2D"/>
    <w:rsid w:val="00ED5DD2"/>
    <w:rsid w:val="00ED64D1"/>
    <w:rsid w:val="00EE0F49"/>
    <w:rsid w:val="00EE0F4A"/>
    <w:rsid w:val="00EE1A58"/>
    <w:rsid w:val="00EE1DD6"/>
    <w:rsid w:val="00EE3698"/>
    <w:rsid w:val="00EE3858"/>
    <w:rsid w:val="00EE45AA"/>
    <w:rsid w:val="00EE5D27"/>
    <w:rsid w:val="00EE5DA9"/>
    <w:rsid w:val="00EE63B7"/>
    <w:rsid w:val="00EE643C"/>
    <w:rsid w:val="00EE64F4"/>
    <w:rsid w:val="00EE7BD1"/>
    <w:rsid w:val="00EF030D"/>
    <w:rsid w:val="00EF13F8"/>
    <w:rsid w:val="00EF17DB"/>
    <w:rsid w:val="00EF1C6D"/>
    <w:rsid w:val="00EF202E"/>
    <w:rsid w:val="00EF2492"/>
    <w:rsid w:val="00EF252B"/>
    <w:rsid w:val="00EF3463"/>
    <w:rsid w:val="00EF47C3"/>
    <w:rsid w:val="00EF53E5"/>
    <w:rsid w:val="00EF6039"/>
    <w:rsid w:val="00EF7B88"/>
    <w:rsid w:val="00F001E5"/>
    <w:rsid w:val="00F003EA"/>
    <w:rsid w:val="00F00DCB"/>
    <w:rsid w:val="00F01476"/>
    <w:rsid w:val="00F017A4"/>
    <w:rsid w:val="00F019FE"/>
    <w:rsid w:val="00F01D96"/>
    <w:rsid w:val="00F01DDF"/>
    <w:rsid w:val="00F0218B"/>
    <w:rsid w:val="00F02524"/>
    <w:rsid w:val="00F02A62"/>
    <w:rsid w:val="00F05938"/>
    <w:rsid w:val="00F06C02"/>
    <w:rsid w:val="00F0760C"/>
    <w:rsid w:val="00F07701"/>
    <w:rsid w:val="00F07EC4"/>
    <w:rsid w:val="00F10EBB"/>
    <w:rsid w:val="00F1105E"/>
    <w:rsid w:val="00F11374"/>
    <w:rsid w:val="00F11D9C"/>
    <w:rsid w:val="00F12FD9"/>
    <w:rsid w:val="00F1378B"/>
    <w:rsid w:val="00F141CF"/>
    <w:rsid w:val="00F15771"/>
    <w:rsid w:val="00F15B11"/>
    <w:rsid w:val="00F15FE6"/>
    <w:rsid w:val="00F1704F"/>
    <w:rsid w:val="00F172F3"/>
    <w:rsid w:val="00F1780D"/>
    <w:rsid w:val="00F17F42"/>
    <w:rsid w:val="00F20319"/>
    <w:rsid w:val="00F20D52"/>
    <w:rsid w:val="00F2187E"/>
    <w:rsid w:val="00F22CE2"/>
    <w:rsid w:val="00F23367"/>
    <w:rsid w:val="00F23618"/>
    <w:rsid w:val="00F2369C"/>
    <w:rsid w:val="00F2388A"/>
    <w:rsid w:val="00F23C1E"/>
    <w:rsid w:val="00F23DE9"/>
    <w:rsid w:val="00F24D36"/>
    <w:rsid w:val="00F25716"/>
    <w:rsid w:val="00F25B08"/>
    <w:rsid w:val="00F27C81"/>
    <w:rsid w:val="00F3026D"/>
    <w:rsid w:val="00F31325"/>
    <w:rsid w:val="00F31333"/>
    <w:rsid w:val="00F31508"/>
    <w:rsid w:val="00F318C0"/>
    <w:rsid w:val="00F31F5B"/>
    <w:rsid w:val="00F32644"/>
    <w:rsid w:val="00F32960"/>
    <w:rsid w:val="00F32F34"/>
    <w:rsid w:val="00F33197"/>
    <w:rsid w:val="00F33796"/>
    <w:rsid w:val="00F33F0A"/>
    <w:rsid w:val="00F3559A"/>
    <w:rsid w:val="00F3572C"/>
    <w:rsid w:val="00F35821"/>
    <w:rsid w:val="00F35854"/>
    <w:rsid w:val="00F35A00"/>
    <w:rsid w:val="00F363E9"/>
    <w:rsid w:val="00F36C31"/>
    <w:rsid w:val="00F37A91"/>
    <w:rsid w:val="00F411E6"/>
    <w:rsid w:val="00F42F1F"/>
    <w:rsid w:val="00F436C4"/>
    <w:rsid w:val="00F43F3D"/>
    <w:rsid w:val="00F455AA"/>
    <w:rsid w:val="00F457F1"/>
    <w:rsid w:val="00F459DC"/>
    <w:rsid w:val="00F45C10"/>
    <w:rsid w:val="00F464B8"/>
    <w:rsid w:val="00F469B1"/>
    <w:rsid w:val="00F47AB6"/>
    <w:rsid w:val="00F47D1F"/>
    <w:rsid w:val="00F52119"/>
    <w:rsid w:val="00F52364"/>
    <w:rsid w:val="00F52638"/>
    <w:rsid w:val="00F5270A"/>
    <w:rsid w:val="00F52BC0"/>
    <w:rsid w:val="00F52D98"/>
    <w:rsid w:val="00F52E80"/>
    <w:rsid w:val="00F53085"/>
    <w:rsid w:val="00F53322"/>
    <w:rsid w:val="00F5345B"/>
    <w:rsid w:val="00F539F0"/>
    <w:rsid w:val="00F547A2"/>
    <w:rsid w:val="00F54EF5"/>
    <w:rsid w:val="00F56A52"/>
    <w:rsid w:val="00F57263"/>
    <w:rsid w:val="00F57ACB"/>
    <w:rsid w:val="00F6026F"/>
    <w:rsid w:val="00F606CD"/>
    <w:rsid w:val="00F60863"/>
    <w:rsid w:val="00F6179F"/>
    <w:rsid w:val="00F61CA0"/>
    <w:rsid w:val="00F62041"/>
    <w:rsid w:val="00F6223A"/>
    <w:rsid w:val="00F62849"/>
    <w:rsid w:val="00F63535"/>
    <w:rsid w:val="00F664B2"/>
    <w:rsid w:val="00F67007"/>
    <w:rsid w:val="00F7029C"/>
    <w:rsid w:val="00F70C42"/>
    <w:rsid w:val="00F70DE0"/>
    <w:rsid w:val="00F712E9"/>
    <w:rsid w:val="00F71367"/>
    <w:rsid w:val="00F717BE"/>
    <w:rsid w:val="00F7348A"/>
    <w:rsid w:val="00F7360C"/>
    <w:rsid w:val="00F74274"/>
    <w:rsid w:val="00F74917"/>
    <w:rsid w:val="00F74D5D"/>
    <w:rsid w:val="00F75C7A"/>
    <w:rsid w:val="00F76F02"/>
    <w:rsid w:val="00F80538"/>
    <w:rsid w:val="00F81864"/>
    <w:rsid w:val="00F819DA"/>
    <w:rsid w:val="00F8242C"/>
    <w:rsid w:val="00F83753"/>
    <w:rsid w:val="00F837DC"/>
    <w:rsid w:val="00F84058"/>
    <w:rsid w:val="00F847D8"/>
    <w:rsid w:val="00F84D36"/>
    <w:rsid w:val="00F855A1"/>
    <w:rsid w:val="00F85959"/>
    <w:rsid w:val="00F862BC"/>
    <w:rsid w:val="00F86A48"/>
    <w:rsid w:val="00F87631"/>
    <w:rsid w:val="00F87C99"/>
    <w:rsid w:val="00F9069C"/>
    <w:rsid w:val="00F906D2"/>
    <w:rsid w:val="00F90BE0"/>
    <w:rsid w:val="00F90E6F"/>
    <w:rsid w:val="00F90F92"/>
    <w:rsid w:val="00F910A7"/>
    <w:rsid w:val="00F91545"/>
    <w:rsid w:val="00F9319E"/>
    <w:rsid w:val="00F933DD"/>
    <w:rsid w:val="00F93734"/>
    <w:rsid w:val="00F93D44"/>
    <w:rsid w:val="00F94532"/>
    <w:rsid w:val="00F946AD"/>
    <w:rsid w:val="00F9513F"/>
    <w:rsid w:val="00F9576D"/>
    <w:rsid w:val="00F9585F"/>
    <w:rsid w:val="00F95C2A"/>
    <w:rsid w:val="00F95E75"/>
    <w:rsid w:val="00F9681E"/>
    <w:rsid w:val="00F974F6"/>
    <w:rsid w:val="00FA0189"/>
    <w:rsid w:val="00FA03E8"/>
    <w:rsid w:val="00FA0D05"/>
    <w:rsid w:val="00FA2663"/>
    <w:rsid w:val="00FA27AC"/>
    <w:rsid w:val="00FA3669"/>
    <w:rsid w:val="00FA398E"/>
    <w:rsid w:val="00FA3FA4"/>
    <w:rsid w:val="00FA41FB"/>
    <w:rsid w:val="00FA459D"/>
    <w:rsid w:val="00FA5111"/>
    <w:rsid w:val="00FA5122"/>
    <w:rsid w:val="00FA5192"/>
    <w:rsid w:val="00FA5290"/>
    <w:rsid w:val="00FA6CBA"/>
    <w:rsid w:val="00FA724A"/>
    <w:rsid w:val="00FA75FD"/>
    <w:rsid w:val="00FA7875"/>
    <w:rsid w:val="00FB05EA"/>
    <w:rsid w:val="00FB0882"/>
    <w:rsid w:val="00FB2839"/>
    <w:rsid w:val="00FB2AE3"/>
    <w:rsid w:val="00FB3D28"/>
    <w:rsid w:val="00FB46F6"/>
    <w:rsid w:val="00FB4C54"/>
    <w:rsid w:val="00FB4F4B"/>
    <w:rsid w:val="00FB5094"/>
    <w:rsid w:val="00FB518B"/>
    <w:rsid w:val="00FB526A"/>
    <w:rsid w:val="00FB5414"/>
    <w:rsid w:val="00FB7166"/>
    <w:rsid w:val="00FB7A25"/>
    <w:rsid w:val="00FC0AF7"/>
    <w:rsid w:val="00FC0DC8"/>
    <w:rsid w:val="00FC1E3F"/>
    <w:rsid w:val="00FC1FF1"/>
    <w:rsid w:val="00FC2771"/>
    <w:rsid w:val="00FC2869"/>
    <w:rsid w:val="00FC3228"/>
    <w:rsid w:val="00FC3A0C"/>
    <w:rsid w:val="00FC5188"/>
    <w:rsid w:val="00FC52C7"/>
    <w:rsid w:val="00FC552E"/>
    <w:rsid w:val="00FC6277"/>
    <w:rsid w:val="00FC6FC8"/>
    <w:rsid w:val="00FD001E"/>
    <w:rsid w:val="00FD1B5C"/>
    <w:rsid w:val="00FD1F6C"/>
    <w:rsid w:val="00FD2874"/>
    <w:rsid w:val="00FD322E"/>
    <w:rsid w:val="00FD39C6"/>
    <w:rsid w:val="00FD3BAF"/>
    <w:rsid w:val="00FD4016"/>
    <w:rsid w:val="00FD4260"/>
    <w:rsid w:val="00FD5733"/>
    <w:rsid w:val="00FD74A3"/>
    <w:rsid w:val="00FD7544"/>
    <w:rsid w:val="00FE050C"/>
    <w:rsid w:val="00FE08AC"/>
    <w:rsid w:val="00FE0E69"/>
    <w:rsid w:val="00FE18BF"/>
    <w:rsid w:val="00FE1A4B"/>
    <w:rsid w:val="00FE2428"/>
    <w:rsid w:val="00FE4759"/>
    <w:rsid w:val="00FE55C6"/>
    <w:rsid w:val="00FE689A"/>
    <w:rsid w:val="00FF0DBB"/>
    <w:rsid w:val="00FF0E87"/>
    <w:rsid w:val="00FF14A4"/>
    <w:rsid w:val="00FF177E"/>
    <w:rsid w:val="00FF1A69"/>
    <w:rsid w:val="00FF1E8B"/>
    <w:rsid w:val="00FF267B"/>
    <w:rsid w:val="00FF2DC3"/>
    <w:rsid w:val="00FF2F73"/>
    <w:rsid w:val="00FF3471"/>
    <w:rsid w:val="00FF4282"/>
    <w:rsid w:val="00FF44CA"/>
    <w:rsid w:val="00FF4C49"/>
    <w:rsid w:val="00FF4C8E"/>
    <w:rsid w:val="00FF4DA1"/>
    <w:rsid w:val="00FF600E"/>
    <w:rsid w:val="00FF6FE9"/>
    <w:rsid w:val="00FF71CE"/>
    <w:rsid w:val="00FF77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8550FB"/>
    <w:pPr>
      <w:spacing w:after="60"/>
      <w:ind w:firstLine="709"/>
      <w:jc w:val="both"/>
    </w:pPr>
    <w:rPr>
      <w:rFonts w:ascii="Times New Roman" w:eastAsia="Times New Roman" w:hAnsi="Times New Roman"/>
      <w:sz w:val="24"/>
      <w:szCs w:val="24"/>
    </w:rPr>
  </w:style>
  <w:style w:type="paragraph" w:styleId="1">
    <w:name w:val="heading 1"/>
    <w:aliases w:val="Заголовок 1 Знак2,Заголовок 1 Знак1 Знак,Заголовок 1 Знак Знак Знак,Заголовок 1 Знак Знак1 Знак,Заголовок 1 Знак Знак2"/>
    <w:basedOn w:val="10"/>
    <w:next w:val="a"/>
    <w:link w:val="11"/>
    <w:uiPriority w:val="99"/>
    <w:qFormat/>
    <w:rsid w:val="008550FB"/>
    <w:pPr>
      <w:spacing w:after="0"/>
      <w:jc w:val="center"/>
      <w:outlineLvl w:val="0"/>
    </w:pPr>
    <w:rPr>
      <w:i/>
      <w:iCs/>
      <w:sz w:val="24"/>
      <w:szCs w:val="24"/>
    </w:rPr>
  </w:style>
  <w:style w:type="paragraph" w:styleId="2">
    <w:name w:val="heading 2"/>
    <w:aliases w:val="H2"/>
    <w:basedOn w:val="a"/>
    <w:next w:val="a"/>
    <w:link w:val="20"/>
    <w:qFormat/>
    <w:rsid w:val="008550FB"/>
    <w:pPr>
      <w:keepNext/>
      <w:ind w:firstLine="0"/>
      <w:jc w:val="center"/>
      <w:outlineLvl w:val="1"/>
    </w:pPr>
    <w:rPr>
      <w:b/>
      <w:bCs/>
    </w:rPr>
  </w:style>
  <w:style w:type="paragraph" w:styleId="3">
    <w:name w:val="heading 3"/>
    <w:basedOn w:val="a"/>
    <w:next w:val="a"/>
    <w:link w:val="30"/>
    <w:uiPriority w:val="9"/>
    <w:qFormat/>
    <w:rsid w:val="004662A9"/>
    <w:pPr>
      <w:keepNext/>
      <w:keepLines/>
      <w:spacing w:before="200" w:after="0"/>
      <w:outlineLvl w:val="2"/>
    </w:pPr>
    <w:rPr>
      <w:rFonts w:ascii="Cambria" w:hAnsi="Cambria" w:cs="Cambria"/>
      <w:b/>
      <w:bCs/>
      <w:color w:val="4F81BD"/>
    </w:rPr>
  </w:style>
  <w:style w:type="paragraph" w:styleId="4">
    <w:name w:val="heading 4"/>
    <w:basedOn w:val="a"/>
    <w:next w:val="a"/>
    <w:link w:val="40"/>
    <w:qFormat/>
    <w:rsid w:val="003B1F16"/>
    <w:pPr>
      <w:keepNext/>
      <w:tabs>
        <w:tab w:val="num" w:pos="864"/>
      </w:tabs>
      <w:suppressAutoHyphens/>
      <w:spacing w:after="0"/>
      <w:ind w:left="864" w:hanging="864"/>
      <w:jc w:val="right"/>
      <w:outlineLvl w:val="3"/>
    </w:pPr>
    <w:rPr>
      <w:b/>
      <w:bCs/>
      <w:sz w:val="28"/>
      <w:szCs w:val="28"/>
      <w:u w:val="single"/>
      <w:lang w:eastAsia="ar-SA"/>
    </w:rPr>
  </w:style>
  <w:style w:type="paragraph" w:styleId="5">
    <w:name w:val="heading 5"/>
    <w:basedOn w:val="a"/>
    <w:next w:val="a"/>
    <w:link w:val="50"/>
    <w:uiPriority w:val="99"/>
    <w:qFormat/>
    <w:rsid w:val="003B1F16"/>
    <w:pPr>
      <w:keepNext/>
      <w:tabs>
        <w:tab w:val="num" w:pos="1008"/>
      </w:tabs>
      <w:suppressAutoHyphens/>
      <w:spacing w:after="0"/>
      <w:ind w:left="1008" w:hanging="1008"/>
      <w:jc w:val="right"/>
      <w:outlineLvl w:val="4"/>
    </w:pPr>
    <w:rPr>
      <w:b/>
      <w:bCs/>
      <w:sz w:val="28"/>
      <w:szCs w:val="28"/>
      <w:lang w:eastAsia="ar-SA"/>
    </w:rPr>
  </w:style>
  <w:style w:type="paragraph" w:styleId="6">
    <w:name w:val="heading 6"/>
    <w:basedOn w:val="a"/>
    <w:next w:val="a"/>
    <w:link w:val="60"/>
    <w:uiPriority w:val="99"/>
    <w:qFormat/>
    <w:rsid w:val="0050229A"/>
    <w:pPr>
      <w:keepNext/>
      <w:keepLines/>
      <w:spacing w:before="200" w:after="0"/>
      <w:outlineLvl w:val="5"/>
    </w:pPr>
    <w:rPr>
      <w:rFonts w:ascii="Cambria" w:hAnsi="Cambria" w:cs="Cambria"/>
      <w:i/>
      <w:iCs/>
      <w:color w:val="243F60"/>
    </w:rPr>
  </w:style>
  <w:style w:type="paragraph" w:styleId="7">
    <w:name w:val="heading 7"/>
    <w:basedOn w:val="a"/>
    <w:next w:val="a"/>
    <w:link w:val="70"/>
    <w:uiPriority w:val="99"/>
    <w:qFormat/>
    <w:rsid w:val="003B1F16"/>
    <w:pPr>
      <w:keepNext/>
      <w:tabs>
        <w:tab w:val="num" w:pos="1296"/>
      </w:tabs>
      <w:suppressAutoHyphens/>
      <w:spacing w:after="0"/>
      <w:ind w:left="1296" w:hanging="1296"/>
      <w:jc w:val="right"/>
      <w:outlineLvl w:val="6"/>
    </w:pPr>
    <w:rPr>
      <w:sz w:val="28"/>
      <w:szCs w:val="28"/>
      <w:lang w:eastAsia="ar-SA"/>
    </w:rPr>
  </w:style>
  <w:style w:type="paragraph" w:styleId="8">
    <w:name w:val="heading 8"/>
    <w:basedOn w:val="a"/>
    <w:next w:val="a"/>
    <w:link w:val="80"/>
    <w:uiPriority w:val="99"/>
    <w:qFormat/>
    <w:rsid w:val="003B1F16"/>
    <w:pPr>
      <w:keepNext/>
      <w:tabs>
        <w:tab w:val="num" w:pos="1440"/>
      </w:tabs>
      <w:suppressAutoHyphens/>
      <w:spacing w:after="0"/>
      <w:ind w:left="1440" w:hanging="1440"/>
      <w:outlineLvl w:val="7"/>
    </w:pPr>
    <w:rPr>
      <w:sz w:val="28"/>
      <w:szCs w:val="28"/>
      <w:lang w:eastAsia="ar-SA"/>
    </w:rPr>
  </w:style>
  <w:style w:type="paragraph" w:styleId="9">
    <w:name w:val="heading 9"/>
    <w:basedOn w:val="a"/>
    <w:next w:val="a"/>
    <w:link w:val="90"/>
    <w:uiPriority w:val="99"/>
    <w:qFormat/>
    <w:rsid w:val="003B1F16"/>
    <w:pPr>
      <w:keepNext/>
      <w:tabs>
        <w:tab w:val="num" w:pos="1584"/>
      </w:tabs>
      <w:suppressAutoHyphens/>
      <w:spacing w:after="0"/>
      <w:ind w:left="1584" w:hanging="1584"/>
      <w:jc w:val="left"/>
      <w:outlineLvl w:val="8"/>
    </w:pPr>
    <w:rPr>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2 Знак,Заголовок 1 Знак1 Знак Знак,Заголовок 1 Знак Знак Знак Знак,Заголовок 1 Знак Знак1 Знак Знак,Заголовок 1 Знак Знак2 Знак"/>
    <w:basedOn w:val="a0"/>
    <w:link w:val="1"/>
    <w:uiPriority w:val="99"/>
    <w:locked/>
    <w:rsid w:val="008550FB"/>
    <w:rPr>
      <w:rFonts w:ascii="Times New Roman" w:hAnsi="Times New Roman" w:cs="Times New Roman"/>
      <w:b/>
      <w:bCs/>
      <w:i/>
      <w:iCs/>
      <w:sz w:val="24"/>
      <w:szCs w:val="24"/>
      <w:lang w:eastAsia="ru-RU"/>
    </w:rPr>
  </w:style>
  <w:style w:type="character" w:customStyle="1" w:styleId="20">
    <w:name w:val="Заголовок 2 Знак"/>
    <w:aliases w:val="H2 Знак"/>
    <w:basedOn w:val="a0"/>
    <w:link w:val="2"/>
    <w:uiPriority w:val="9"/>
    <w:locked/>
    <w:rsid w:val="008550FB"/>
    <w:rPr>
      <w:rFonts w:ascii="Times New Roman" w:hAnsi="Times New Roman" w:cs="Times New Roman"/>
      <w:b/>
      <w:bCs/>
      <w:sz w:val="20"/>
      <w:szCs w:val="20"/>
      <w:lang w:eastAsia="ru-RU"/>
    </w:rPr>
  </w:style>
  <w:style w:type="character" w:customStyle="1" w:styleId="30">
    <w:name w:val="Заголовок 3 Знак"/>
    <w:basedOn w:val="a0"/>
    <w:link w:val="3"/>
    <w:uiPriority w:val="9"/>
    <w:locked/>
    <w:rsid w:val="004662A9"/>
    <w:rPr>
      <w:rFonts w:ascii="Cambria" w:hAnsi="Cambria" w:cs="Cambria"/>
      <w:b/>
      <w:bCs/>
      <w:color w:val="4F81BD"/>
      <w:sz w:val="24"/>
      <w:szCs w:val="24"/>
      <w:lang w:eastAsia="ru-RU"/>
    </w:rPr>
  </w:style>
  <w:style w:type="character" w:customStyle="1" w:styleId="40">
    <w:name w:val="Заголовок 4 Знак"/>
    <w:basedOn w:val="a0"/>
    <w:link w:val="4"/>
    <w:locked/>
    <w:rsid w:val="003B1F16"/>
    <w:rPr>
      <w:rFonts w:ascii="Times New Roman" w:hAnsi="Times New Roman" w:cs="Times New Roman"/>
      <w:b/>
      <w:bCs/>
      <w:sz w:val="20"/>
      <w:szCs w:val="20"/>
      <w:u w:val="single"/>
      <w:lang w:eastAsia="ar-SA" w:bidi="ar-SA"/>
    </w:rPr>
  </w:style>
  <w:style w:type="character" w:customStyle="1" w:styleId="50">
    <w:name w:val="Заголовок 5 Знак"/>
    <w:basedOn w:val="a0"/>
    <w:link w:val="5"/>
    <w:uiPriority w:val="99"/>
    <w:locked/>
    <w:rsid w:val="003B1F16"/>
    <w:rPr>
      <w:rFonts w:ascii="Times New Roman" w:hAnsi="Times New Roman" w:cs="Times New Roman"/>
      <w:b/>
      <w:bCs/>
      <w:sz w:val="20"/>
      <w:szCs w:val="20"/>
      <w:lang w:eastAsia="ar-SA" w:bidi="ar-SA"/>
    </w:rPr>
  </w:style>
  <w:style w:type="character" w:customStyle="1" w:styleId="60">
    <w:name w:val="Заголовок 6 Знак"/>
    <w:basedOn w:val="a0"/>
    <w:link w:val="6"/>
    <w:uiPriority w:val="99"/>
    <w:locked/>
    <w:rsid w:val="0050229A"/>
    <w:rPr>
      <w:rFonts w:ascii="Cambria" w:hAnsi="Cambria" w:cs="Cambria"/>
      <w:i/>
      <w:iCs/>
      <w:color w:val="243F60"/>
      <w:sz w:val="24"/>
      <w:szCs w:val="24"/>
      <w:lang w:eastAsia="ru-RU"/>
    </w:rPr>
  </w:style>
  <w:style w:type="character" w:customStyle="1" w:styleId="70">
    <w:name w:val="Заголовок 7 Знак"/>
    <w:basedOn w:val="a0"/>
    <w:link w:val="7"/>
    <w:uiPriority w:val="99"/>
    <w:locked/>
    <w:rsid w:val="003B1F16"/>
    <w:rPr>
      <w:rFonts w:ascii="Times New Roman" w:hAnsi="Times New Roman" w:cs="Times New Roman"/>
      <w:sz w:val="20"/>
      <w:szCs w:val="20"/>
      <w:lang w:eastAsia="ar-SA" w:bidi="ar-SA"/>
    </w:rPr>
  </w:style>
  <w:style w:type="character" w:customStyle="1" w:styleId="80">
    <w:name w:val="Заголовок 8 Знак"/>
    <w:basedOn w:val="a0"/>
    <w:link w:val="8"/>
    <w:uiPriority w:val="99"/>
    <w:locked/>
    <w:rsid w:val="003B1F16"/>
    <w:rPr>
      <w:rFonts w:ascii="Times New Roman" w:hAnsi="Times New Roman" w:cs="Times New Roman"/>
      <w:sz w:val="20"/>
      <w:szCs w:val="20"/>
      <w:lang w:eastAsia="ar-SA" w:bidi="ar-SA"/>
    </w:rPr>
  </w:style>
  <w:style w:type="character" w:customStyle="1" w:styleId="90">
    <w:name w:val="Заголовок 9 Знак"/>
    <w:basedOn w:val="a0"/>
    <w:link w:val="9"/>
    <w:uiPriority w:val="99"/>
    <w:locked/>
    <w:rsid w:val="003B1F16"/>
    <w:rPr>
      <w:rFonts w:ascii="Times New Roman" w:hAnsi="Times New Roman" w:cs="Times New Roman"/>
      <w:sz w:val="20"/>
      <w:szCs w:val="20"/>
      <w:lang w:eastAsia="ar-SA" w:bidi="ar-SA"/>
    </w:rPr>
  </w:style>
  <w:style w:type="paragraph" w:customStyle="1" w:styleId="10">
    <w:name w:val="Стиль1"/>
    <w:basedOn w:val="a"/>
    <w:rsid w:val="008550FB"/>
    <w:pPr>
      <w:keepNext/>
      <w:keepLines/>
      <w:widowControl w:val="0"/>
      <w:suppressLineNumbers/>
      <w:tabs>
        <w:tab w:val="num" w:pos="432"/>
      </w:tabs>
      <w:suppressAutoHyphens/>
      <w:ind w:left="432" w:hanging="432"/>
      <w:jc w:val="left"/>
    </w:pPr>
    <w:rPr>
      <w:b/>
      <w:bCs/>
      <w:sz w:val="28"/>
      <w:szCs w:val="28"/>
    </w:rPr>
  </w:style>
  <w:style w:type="paragraph" w:customStyle="1" w:styleId="21">
    <w:name w:val="Стиль2"/>
    <w:basedOn w:val="22"/>
    <w:uiPriority w:val="99"/>
    <w:rsid w:val="008550FB"/>
    <w:pPr>
      <w:keepNext/>
      <w:keepLines/>
      <w:widowControl w:val="0"/>
      <w:numPr>
        <w:ilvl w:val="1"/>
      </w:numPr>
      <w:suppressLineNumbers/>
      <w:tabs>
        <w:tab w:val="num" w:pos="432"/>
      </w:tabs>
      <w:suppressAutoHyphens/>
      <w:ind w:left="432" w:hanging="432"/>
    </w:pPr>
    <w:rPr>
      <w:b/>
      <w:bCs/>
    </w:rPr>
  </w:style>
  <w:style w:type="paragraph" w:styleId="22">
    <w:name w:val="List Number 2"/>
    <w:basedOn w:val="23"/>
    <w:next w:val="31"/>
    <w:uiPriority w:val="99"/>
    <w:rsid w:val="008550FB"/>
    <w:pPr>
      <w:tabs>
        <w:tab w:val="num" w:pos="432"/>
      </w:tabs>
      <w:ind w:left="432" w:hanging="432"/>
    </w:pPr>
  </w:style>
  <w:style w:type="paragraph" w:styleId="23">
    <w:name w:val="Body Text Indent 2"/>
    <w:basedOn w:val="a"/>
    <w:link w:val="24"/>
    <w:rsid w:val="008550FB"/>
    <w:pPr>
      <w:spacing w:after="120" w:line="480" w:lineRule="auto"/>
      <w:ind w:left="283"/>
    </w:pPr>
  </w:style>
  <w:style w:type="character" w:customStyle="1" w:styleId="24">
    <w:name w:val="Основной текст с отступом 2 Знак"/>
    <w:basedOn w:val="a0"/>
    <w:link w:val="23"/>
    <w:locked/>
    <w:rsid w:val="008550FB"/>
    <w:rPr>
      <w:rFonts w:ascii="Times New Roman" w:hAnsi="Times New Roman" w:cs="Times New Roman"/>
      <w:sz w:val="24"/>
      <w:szCs w:val="24"/>
      <w:lang w:eastAsia="ru-RU"/>
    </w:rPr>
  </w:style>
  <w:style w:type="paragraph" w:customStyle="1" w:styleId="31">
    <w:name w:val="Стиль3 Знак"/>
    <w:basedOn w:val="a"/>
    <w:uiPriority w:val="99"/>
    <w:rsid w:val="008550FB"/>
    <w:pPr>
      <w:widowControl w:val="0"/>
      <w:tabs>
        <w:tab w:val="num" w:pos="1127"/>
      </w:tabs>
      <w:adjustRightInd w:val="0"/>
      <w:spacing w:after="0"/>
      <w:ind w:left="900" w:firstLine="0"/>
      <w:textAlignment w:val="baseline"/>
    </w:pPr>
    <w:rPr>
      <w:rFonts w:ascii="Arial" w:hAnsi="Arial" w:cs="Arial"/>
    </w:rPr>
  </w:style>
  <w:style w:type="paragraph" w:styleId="a3">
    <w:name w:val="List Paragraph"/>
    <w:basedOn w:val="a"/>
    <w:link w:val="a4"/>
    <w:uiPriority w:val="34"/>
    <w:qFormat/>
    <w:rsid w:val="008550FB"/>
    <w:pPr>
      <w:ind w:left="720"/>
    </w:pPr>
  </w:style>
  <w:style w:type="paragraph" w:styleId="a5">
    <w:name w:val="Body Text Indent"/>
    <w:basedOn w:val="a"/>
    <w:link w:val="a6"/>
    <w:rsid w:val="00D972B1"/>
    <w:pPr>
      <w:spacing w:after="120"/>
      <w:ind w:left="283"/>
    </w:pPr>
  </w:style>
  <w:style w:type="character" w:customStyle="1" w:styleId="a6">
    <w:name w:val="Основной текст с отступом Знак"/>
    <w:basedOn w:val="a0"/>
    <w:link w:val="a5"/>
    <w:locked/>
    <w:rsid w:val="00D972B1"/>
    <w:rPr>
      <w:rFonts w:ascii="Times New Roman" w:hAnsi="Times New Roman" w:cs="Times New Roman"/>
      <w:sz w:val="24"/>
      <w:szCs w:val="24"/>
      <w:lang w:eastAsia="ru-RU"/>
    </w:rPr>
  </w:style>
  <w:style w:type="paragraph" w:customStyle="1" w:styleId="ConsNormal">
    <w:name w:val="ConsNormal"/>
    <w:uiPriority w:val="99"/>
    <w:rsid w:val="00D972B1"/>
    <w:pPr>
      <w:widowControl w:val="0"/>
      <w:autoSpaceDE w:val="0"/>
      <w:autoSpaceDN w:val="0"/>
      <w:adjustRightInd w:val="0"/>
      <w:ind w:right="19772" w:firstLine="720"/>
    </w:pPr>
    <w:rPr>
      <w:rFonts w:ascii="Arial" w:eastAsia="Times New Roman" w:hAnsi="Arial" w:cs="Arial"/>
    </w:rPr>
  </w:style>
  <w:style w:type="paragraph" w:customStyle="1" w:styleId="32">
    <w:name w:val="Стиль3"/>
    <w:basedOn w:val="23"/>
    <w:uiPriority w:val="99"/>
    <w:rsid w:val="00D972B1"/>
    <w:pPr>
      <w:widowControl w:val="0"/>
      <w:tabs>
        <w:tab w:val="num" w:pos="1307"/>
      </w:tabs>
      <w:adjustRightInd w:val="0"/>
      <w:spacing w:after="0" w:line="240" w:lineRule="auto"/>
      <w:ind w:left="1080"/>
      <w:textAlignment w:val="baseline"/>
    </w:pPr>
  </w:style>
  <w:style w:type="paragraph" w:styleId="25">
    <w:name w:val="Body Text 2"/>
    <w:basedOn w:val="a"/>
    <w:link w:val="26"/>
    <w:rsid w:val="007701F8"/>
    <w:pPr>
      <w:spacing w:after="120" w:line="480" w:lineRule="auto"/>
    </w:pPr>
  </w:style>
  <w:style w:type="character" w:customStyle="1" w:styleId="26">
    <w:name w:val="Основной текст 2 Знак"/>
    <w:basedOn w:val="a0"/>
    <w:link w:val="25"/>
    <w:locked/>
    <w:rsid w:val="007701F8"/>
    <w:rPr>
      <w:rFonts w:ascii="Times New Roman" w:hAnsi="Times New Roman" w:cs="Times New Roman"/>
      <w:sz w:val="24"/>
      <w:szCs w:val="24"/>
      <w:lang w:eastAsia="ru-RU"/>
    </w:rPr>
  </w:style>
  <w:style w:type="paragraph" w:styleId="33">
    <w:name w:val="Body Text Indent 3"/>
    <w:basedOn w:val="a"/>
    <w:link w:val="34"/>
    <w:uiPriority w:val="99"/>
    <w:rsid w:val="005C48E7"/>
    <w:pPr>
      <w:spacing w:after="120"/>
      <w:ind w:left="283"/>
    </w:pPr>
    <w:rPr>
      <w:sz w:val="16"/>
      <w:szCs w:val="16"/>
    </w:rPr>
  </w:style>
  <w:style w:type="character" w:customStyle="1" w:styleId="34">
    <w:name w:val="Основной текст с отступом 3 Знак"/>
    <w:basedOn w:val="a0"/>
    <w:link w:val="33"/>
    <w:uiPriority w:val="99"/>
    <w:locked/>
    <w:rsid w:val="005C48E7"/>
    <w:rPr>
      <w:rFonts w:ascii="Times New Roman" w:hAnsi="Times New Roman" w:cs="Times New Roman"/>
      <w:sz w:val="16"/>
      <w:szCs w:val="16"/>
      <w:lang w:eastAsia="ru-RU"/>
    </w:rPr>
  </w:style>
  <w:style w:type="character" w:customStyle="1" w:styleId="a7">
    <w:name w:val="Не вступил в силу"/>
    <w:basedOn w:val="a0"/>
    <w:uiPriority w:val="99"/>
    <w:rsid w:val="005C48E7"/>
    <w:rPr>
      <w:rFonts w:ascii="Times New Roman" w:hAnsi="Times New Roman" w:cs="Times New Roman"/>
      <w:color w:val="008080"/>
      <w:sz w:val="20"/>
      <w:szCs w:val="20"/>
    </w:rPr>
  </w:style>
  <w:style w:type="paragraph" w:customStyle="1" w:styleId="35">
    <w:name w:val="Стиль3 Знак Знак"/>
    <w:basedOn w:val="23"/>
    <w:link w:val="36"/>
    <w:uiPriority w:val="99"/>
    <w:rsid w:val="006C1A0D"/>
    <w:pPr>
      <w:widowControl w:val="0"/>
      <w:tabs>
        <w:tab w:val="num" w:pos="227"/>
      </w:tabs>
      <w:adjustRightInd w:val="0"/>
      <w:spacing w:after="0" w:line="240" w:lineRule="auto"/>
      <w:ind w:left="0" w:firstLine="0"/>
      <w:textAlignment w:val="baseline"/>
    </w:pPr>
  </w:style>
  <w:style w:type="character" w:customStyle="1" w:styleId="36">
    <w:name w:val="Стиль3 Знак Знак Знак"/>
    <w:basedOn w:val="a0"/>
    <w:link w:val="35"/>
    <w:uiPriority w:val="99"/>
    <w:locked/>
    <w:rsid w:val="006C1A0D"/>
    <w:rPr>
      <w:rFonts w:ascii="Times New Roman" w:hAnsi="Times New Roman" w:cs="Times New Roman"/>
      <w:sz w:val="20"/>
      <w:szCs w:val="20"/>
      <w:lang w:eastAsia="ru-RU"/>
    </w:rPr>
  </w:style>
  <w:style w:type="paragraph" w:styleId="a8">
    <w:name w:val="Normal (Web)"/>
    <w:basedOn w:val="a"/>
    <w:link w:val="a9"/>
    <w:rsid w:val="00573AB2"/>
    <w:pPr>
      <w:widowControl w:val="0"/>
      <w:suppressAutoHyphens/>
      <w:spacing w:after="200" w:line="276" w:lineRule="auto"/>
      <w:ind w:firstLine="0"/>
      <w:jc w:val="left"/>
    </w:pPr>
    <w:rPr>
      <w:rFonts w:ascii="Calibri" w:eastAsia="Calibri" w:hAnsi="Calibri" w:cs="Calibri"/>
      <w:kern w:val="2"/>
      <w:sz w:val="22"/>
      <w:szCs w:val="22"/>
      <w:lang w:eastAsia="ar-SA"/>
    </w:rPr>
  </w:style>
  <w:style w:type="paragraph" w:styleId="37">
    <w:name w:val="Body Text 3"/>
    <w:basedOn w:val="a"/>
    <w:link w:val="38"/>
    <w:rsid w:val="00573AB2"/>
    <w:pPr>
      <w:spacing w:after="120"/>
    </w:pPr>
    <w:rPr>
      <w:sz w:val="16"/>
      <w:szCs w:val="16"/>
    </w:rPr>
  </w:style>
  <w:style w:type="character" w:customStyle="1" w:styleId="38">
    <w:name w:val="Основной текст 3 Знак"/>
    <w:basedOn w:val="a0"/>
    <w:link w:val="37"/>
    <w:locked/>
    <w:rsid w:val="00573AB2"/>
    <w:rPr>
      <w:rFonts w:ascii="Times New Roman" w:hAnsi="Times New Roman" w:cs="Times New Roman"/>
      <w:sz w:val="16"/>
      <w:szCs w:val="16"/>
      <w:lang w:eastAsia="ru-RU"/>
    </w:rPr>
  </w:style>
  <w:style w:type="paragraph" w:customStyle="1" w:styleId="ConsPlusNormal">
    <w:name w:val="ConsPlusNormal"/>
    <w:link w:val="ConsPlusNormal0"/>
    <w:qFormat/>
    <w:rsid w:val="005D2798"/>
    <w:pPr>
      <w:widowControl w:val="0"/>
      <w:autoSpaceDE w:val="0"/>
      <w:autoSpaceDN w:val="0"/>
      <w:adjustRightInd w:val="0"/>
      <w:ind w:firstLine="720"/>
    </w:pPr>
    <w:rPr>
      <w:rFonts w:ascii="Arial" w:eastAsia="Times New Roman" w:hAnsi="Arial" w:cs="Arial"/>
    </w:rPr>
  </w:style>
  <w:style w:type="paragraph" w:styleId="aa">
    <w:name w:val="Body Text"/>
    <w:basedOn w:val="a"/>
    <w:link w:val="ab"/>
    <w:rsid w:val="00FB4F4B"/>
    <w:pPr>
      <w:spacing w:after="120"/>
    </w:pPr>
  </w:style>
  <w:style w:type="character" w:customStyle="1" w:styleId="ab">
    <w:name w:val="Основной текст Знак"/>
    <w:basedOn w:val="a0"/>
    <w:link w:val="aa"/>
    <w:locked/>
    <w:rsid w:val="00FB4F4B"/>
    <w:rPr>
      <w:rFonts w:ascii="Times New Roman" w:hAnsi="Times New Roman" w:cs="Times New Roman"/>
      <w:sz w:val="24"/>
      <w:szCs w:val="24"/>
      <w:lang w:eastAsia="ru-RU"/>
    </w:rPr>
  </w:style>
  <w:style w:type="table" w:styleId="ac">
    <w:name w:val="Table Grid"/>
    <w:basedOn w:val="a1"/>
    <w:uiPriority w:val="59"/>
    <w:rsid w:val="004662A9"/>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d">
    <w:name w:val="Hyperlink"/>
    <w:basedOn w:val="a0"/>
    <w:uiPriority w:val="99"/>
    <w:rsid w:val="004662A9"/>
    <w:rPr>
      <w:color w:val="0000FF"/>
      <w:u w:val="single"/>
    </w:rPr>
  </w:style>
  <w:style w:type="table" w:customStyle="1" w:styleId="12">
    <w:name w:val="Сетка таблицы1"/>
    <w:rsid w:val="004662A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Знак Знак Знак Знак"/>
    <w:basedOn w:val="a"/>
    <w:rsid w:val="004662A9"/>
    <w:pPr>
      <w:spacing w:after="160" w:line="240" w:lineRule="exact"/>
      <w:ind w:firstLine="0"/>
      <w:jc w:val="left"/>
    </w:pPr>
    <w:rPr>
      <w:rFonts w:ascii="Verdana" w:hAnsi="Verdana" w:cs="Verdana"/>
      <w:sz w:val="20"/>
      <w:szCs w:val="20"/>
      <w:lang w:val="en-US" w:eastAsia="en-US"/>
    </w:rPr>
  </w:style>
  <w:style w:type="paragraph" w:customStyle="1" w:styleId="39">
    <w:name w:val="Знак Знак Знак Знак3"/>
    <w:basedOn w:val="a"/>
    <w:uiPriority w:val="99"/>
    <w:rsid w:val="00012FD1"/>
    <w:pPr>
      <w:spacing w:after="160" w:line="240" w:lineRule="exact"/>
      <w:ind w:firstLine="0"/>
      <w:jc w:val="left"/>
    </w:pPr>
    <w:rPr>
      <w:rFonts w:ascii="Verdana" w:hAnsi="Verdana" w:cs="Verdana"/>
      <w:sz w:val="20"/>
      <w:szCs w:val="20"/>
      <w:lang w:val="en-US" w:eastAsia="en-US"/>
    </w:rPr>
  </w:style>
  <w:style w:type="paragraph" w:customStyle="1" w:styleId="13">
    <w:name w:val="Обычный1"/>
    <w:link w:val="Normal"/>
    <w:rsid w:val="00CB760D"/>
    <w:rPr>
      <w:rFonts w:ascii="Times New Roman" w:eastAsia="Times New Roman" w:hAnsi="Times New Roman"/>
    </w:rPr>
  </w:style>
  <w:style w:type="character" w:customStyle="1" w:styleId="Normal">
    <w:name w:val="Normal Знак"/>
    <w:basedOn w:val="a0"/>
    <w:link w:val="13"/>
    <w:locked/>
    <w:rsid w:val="00CB760D"/>
    <w:rPr>
      <w:rFonts w:ascii="Times New Roman" w:eastAsia="Times New Roman" w:hAnsi="Times New Roman"/>
      <w:lang w:val="ru-RU" w:eastAsia="ru-RU" w:bidi="ar-SA"/>
    </w:rPr>
  </w:style>
  <w:style w:type="paragraph" w:styleId="af">
    <w:name w:val="List Bullet"/>
    <w:basedOn w:val="a"/>
    <w:autoRedefine/>
    <w:uiPriority w:val="99"/>
    <w:rsid w:val="00CB760D"/>
    <w:pPr>
      <w:widowControl w:val="0"/>
      <w:spacing w:after="0"/>
      <w:ind w:firstLine="567"/>
    </w:pPr>
  </w:style>
  <w:style w:type="paragraph" w:customStyle="1" w:styleId="27">
    <w:name w:val="Знак Знак Знак Знак2"/>
    <w:basedOn w:val="a"/>
    <w:uiPriority w:val="99"/>
    <w:rsid w:val="00036354"/>
    <w:pPr>
      <w:spacing w:after="160" w:line="240" w:lineRule="exact"/>
      <w:ind w:firstLine="0"/>
      <w:jc w:val="left"/>
    </w:pPr>
    <w:rPr>
      <w:rFonts w:ascii="Verdana" w:hAnsi="Verdana" w:cs="Verdana"/>
      <w:sz w:val="20"/>
      <w:szCs w:val="20"/>
      <w:lang w:val="en-US" w:eastAsia="en-US"/>
    </w:rPr>
  </w:style>
  <w:style w:type="paragraph" w:styleId="af0">
    <w:name w:val="footnote text"/>
    <w:basedOn w:val="a"/>
    <w:link w:val="af1"/>
    <w:uiPriority w:val="99"/>
    <w:rsid w:val="0050229A"/>
    <w:pPr>
      <w:spacing w:after="0"/>
      <w:ind w:firstLine="0"/>
      <w:jc w:val="left"/>
    </w:pPr>
    <w:rPr>
      <w:sz w:val="20"/>
      <w:szCs w:val="20"/>
    </w:rPr>
  </w:style>
  <w:style w:type="character" w:customStyle="1" w:styleId="af1">
    <w:name w:val="Текст сноски Знак"/>
    <w:basedOn w:val="a0"/>
    <w:link w:val="af0"/>
    <w:uiPriority w:val="99"/>
    <w:locked/>
    <w:rsid w:val="0050229A"/>
    <w:rPr>
      <w:rFonts w:ascii="Times New Roman" w:hAnsi="Times New Roman" w:cs="Times New Roman"/>
      <w:sz w:val="20"/>
      <w:szCs w:val="20"/>
      <w:lang w:eastAsia="ru-RU"/>
    </w:rPr>
  </w:style>
  <w:style w:type="paragraph" w:customStyle="1" w:styleId="BodyText22">
    <w:name w:val="Body Text 22"/>
    <w:basedOn w:val="a"/>
    <w:uiPriority w:val="99"/>
    <w:rsid w:val="0050229A"/>
    <w:pPr>
      <w:spacing w:after="0"/>
      <w:ind w:firstLine="0"/>
    </w:pPr>
  </w:style>
  <w:style w:type="paragraph" w:customStyle="1" w:styleId="210">
    <w:name w:val="Основной текст 21"/>
    <w:basedOn w:val="a"/>
    <w:rsid w:val="004568AE"/>
    <w:pPr>
      <w:tabs>
        <w:tab w:val="left" w:pos="709"/>
      </w:tabs>
      <w:suppressAutoHyphens/>
      <w:spacing w:after="120"/>
      <w:ind w:firstLine="0"/>
    </w:pPr>
    <w:rPr>
      <w:sz w:val="28"/>
      <w:szCs w:val="28"/>
      <w:lang w:eastAsia="ar-SA"/>
    </w:rPr>
  </w:style>
  <w:style w:type="paragraph" w:customStyle="1" w:styleId="310">
    <w:name w:val="Основной текст 31"/>
    <w:basedOn w:val="a"/>
    <w:uiPriority w:val="99"/>
    <w:rsid w:val="004568AE"/>
    <w:pPr>
      <w:pBdr>
        <w:top w:val="single" w:sz="4" w:space="1" w:color="000000"/>
        <w:left w:val="single" w:sz="4" w:space="4" w:color="000000"/>
        <w:bottom w:val="single" w:sz="4" w:space="1" w:color="000000"/>
        <w:right w:val="single" w:sz="4" w:space="4" w:color="000000"/>
      </w:pBdr>
      <w:suppressAutoHyphens/>
      <w:spacing w:before="288" w:after="0"/>
      <w:ind w:firstLine="0"/>
    </w:pPr>
    <w:rPr>
      <w:sz w:val="28"/>
      <w:szCs w:val="28"/>
      <w:lang w:eastAsia="ar-SA"/>
    </w:rPr>
  </w:style>
  <w:style w:type="paragraph" w:customStyle="1" w:styleId="14">
    <w:name w:val="1 Знак"/>
    <w:basedOn w:val="a"/>
    <w:uiPriority w:val="99"/>
    <w:rsid w:val="004568AE"/>
    <w:pPr>
      <w:spacing w:before="100" w:beforeAutospacing="1" w:after="100" w:afterAutospacing="1"/>
      <w:ind w:firstLine="0"/>
      <w:jc w:val="left"/>
    </w:pPr>
    <w:rPr>
      <w:rFonts w:ascii="Tahoma" w:hAnsi="Tahoma" w:cs="Tahoma"/>
      <w:sz w:val="20"/>
      <w:szCs w:val="20"/>
      <w:lang w:val="en-US" w:eastAsia="en-US"/>
    </w:rPr>
  </w:style>
  <w:style w:type="paragraph" w:customStyle="1" w:styleId="ConsNormal0">
    <w:name w:val="ConsNormal Знак"/>
    <w:link w:val="ConsNormal1"/>
    <w:rsid w:val="00357E9C"/>
    <w:pPr>
      <w:autoSpaceDE w:val="0"/>
      <w:autoSpaceDN w:val="0"/>
      <w:adjustRightInd w:val="0"/>
      <w:ind w:right="19772" w:firstLine="720"/>
    </w:pPr>
    <w:rPr>
      <w:rFonts w:ascii="Arial" w:eastAsia="Times New Roman" w:hAnsi="Arial" w:cs="Arial"/>
      <w:sz w:val="28"/>
      <w:szCs w:val="28"/>
    </w:rPr>
  </w:style>
  <w:style w:type="character" w:customStyle="1" w:styleId="ConsNormal1">
    <w:name w:val="ConsNormal Знак Знак"/>
    <w:basedOn w:val="a0"/>
    <w:link w:val="ConsNormal0"/>
    <w:locked/>
    <w:rsid w:val="00357E9C"/>
    <w:rPr>
      <w:rFonts w:ascii="Arial" w:eastAsia="Times New Roman" w:hAnsi="Arial" w:cs="Arial"/>
      <w:sz w:val="28"/>
      <w:szCs w:val="28"/>
      <w:lang w:val="ru-RU" w:eastAsia="ru-RU" w:bidi="ar-SA"/>
    </w:rPr>
  </w:style>
  <w:style w:type="paragraph" w:customStyle="1" w:styleId="ConsNonformat">
    <w:name w:val="ConsNonformat"/>
    <w:rsid w:val="00357E9C"/>
    <w:pPr>
      <w:autoSpaceDE w:val="0"/>
      <w:autoSpaceDN w:val="0"/>
      <w:adjustRightInd w:val="0"/>
      <w:ind w:right="19772"/>
    </w:pPr>
    <w:rPr>
      <w:rFonts w:ascii="Courier New" w:eastAsia="Times New Roman" w:hAnsi="Courier New" w:cs="Courier New"/>
      <w:sz w:val="16"/>
      <w:szCs w:val="16"/>
    </w:rPr>
  </w:style>
  <w:style w:type="paragraph" w:customStyle="1" w:styleId="af2">
    <w:name w:val="Знак"/>
    <w:basedOn w:val="a"/>
    <w:rsid w:val="0058207A"/>
    <w:pPr>
      <w:spacing w:after="160" w:line="240" w:lineRule="exact"/>
      <w:ind w:firstLine="0"/>
      <w:jc w:val="left"/>
    </w:pPr>
    <w:rPr>
      <w:rFonts w:ascii="Verdana" w:hAnsi="Verdana" w:cs="Verdana"/>
      <w:sz w:val="20"/>
      <w:szCs w:val="20"/>
      <w:lang w:val="en-US" w:eastAsia="en-US"/>
    </w:rPr>
  </w:style>
  <w:style w:type="paragraph" w:styleId="af3">
    <w:name w:val="footer"/>
    <w:basedOn w:val="a"/>
    <w:link w:val="af4"/>
    <w:rsid w:val="00702226"/>
    <w:pPr>
      <w:tabs>
        <w:tab w:val="center" w:pos="4677"/>
        <w:tab w:val="right" w:pos="9355"/>
      </w:tabs>
      <w:spacing w:after="0"/>
      <w:ind w:firstLine="0"/>
      <w:jc w:val="left"/>
    </w:pPr>
  </w:style>
  <w:style w:type="character" w:customStyle="1" w:styleId="af4">
    <w:name w:val="Нижний колонтитул Знак"/>
    <w:basedOn w:val="a0"/>
    <w:link w:val="af3"/>
    <w:locked/>
    <w:rsid w:val="00702226"/>
    <w:rPr>
      <w:rFonts w:ascii="Times New Roman" w:hAnsi="Times New Roman" w:cs="Times New Roman"/>
      <w:sz w:val="24"/>
      <w:szCs w:val="24"/>
      <w:lang w:eastAsia="ru-RU"/>
    </w:rPr>
  </w:style>
  <w:style w:type="character" w:styleId="af5">
    <w:name w:val="page number"/>
    <w:basedOn w:val="a0"/>
    <w:uiPriority w:val="99"/>
    <w:rsid w:val="00702226"/>
  </w:style>
  <w:style w:type="paragraph" w:customStyle="1" w:styleId="af6">
    <w:name w:val="Знак Знак Знак"/>
    <w:basedOn w:val="a"/>
    <w:rsid w:val="00702226"/>
    <w:pPr>
      <w:spacing w:after="160" w:line="240" w:lineRule="exact"/>
      <w:ind w:firstLine="0"/>
      <w:jc w:val="left"/>
    </w:pPr>
    <w:rPr>
      <w:rFonts w:ascii="Verdana" w:hAnsi="Verdana" w:cs="Verdana"/>
      <w:sz w:val="20"/>
      <w:szCs w:val="20"/>
      <w:lang w:val="en-US" w:eastAsia="en-US"/>
    </w:rPr>
  </w:style>
  <w:style w:type="paragraph" w:styleId="af7">
    <w:name w:val="Balloon Text"/>
    <w:basedOn w:val="a"/>
    <w:link w:val="af8"/>
    <w:semiHidden/>
    <w:rsid w:val="00702226"/>
    <w:pPr>
      <w:spacing w:after="0"/>
      <w:ind w:firstLine="0"/>
      <w:jc w:val="left"/>
    </w:pPr>
    <w:rPr>
      <w:rFonts w:ascii="Tahoma" w:hAnsi="Tahoma" w:cs="Tahoma"/>
      <w:sz w:val="16"/>
      <w:szCs w:val="16"/>
    </w:rPr>
  </w:style>
  <w:style w:type="character" w:customStyle="1" w:styleId="af8">
    <w:name w:val="Текст выноски Знак"/>
    <w:basedOn w:val="a0"/>
    <w:link w:val="af7"/>
    <w:semiHidden/>
    <w:locked/>
    <w:rsid w:val="00702226"/>
    <w:rPr>
      <w:rFonts w:ascii="Tahoma" w:hAnsi="Tahoma" w:cs="Tahoma"/>
      <w:sz w:val="16"/>
      <w:szCs w:val="16"/>
      <w:lang w:eastAsia="ru-RU"/>
    </w:rPr>
  </w:style>
  <w:style w:type="paragraph" w:styleId="af9">
    <w:name w:val="header"/>
    <w:basedOn w:val="a"/>
    <w:link w:val="afa"/>
    <w:uiPriority w:val="99"/>
    <w:rsid w:val="00C2417C"/>
    <w:pPr>
      <w:tabs>
        <w:tab w:val="center" w:pos="4677"/>
        <w:tab w:val="right" w:pos="9355"/>
      </w:tabs>
      <w:spacing w:after="0"/>
    </w:pPr>
  </w:style>
  <w:style w:type="character" w:customStyle="1" w:styleId="afa">
    <w:name w:val="Верхний колонтитул Знак"/>
    <w:basedOn w:val="a0"/>
    <w:link w:val="af9"/>
    <w:uiPriority w:val="99"/>
    <w:locked/>
    <w:rsid w:val="00C2417C"/>
    <w:rPr>
      <w:rFonts w:ascii="Times New Roman" w:hAnsi="Times New Roman" w:cs="Times New Roman"/>
      <w:sz w:val="24"/>
      <w:szCs w:val="24"/>
      <w:lang w:eastAsia="ru-RU"/>
    </w:rPr>
  </w:style>
  <w:style w:type="paragraph" w:customStyle="1" w:styleId="15">
    <w:name w:val="Цитата1"/>
    <w:basedOn w:val="a"/>
    <w:uiPriority w:val="99"/>
    <w:rsid w:val="006B0693"/>
    <w:pPr>
      <w:widowControl w:val="0"/>
      <w:shd w:val="clear" w:color="auto" w:fill="FFFFFF"/>
      <w:suppressAutoHyphens/>
      <w:autoSpaceDE w:val="0"/>
      <w:spacing w:after="0"/>
      <w:ind w:left="24" w:right="43" w:firstLine="533"/>
    </w:pPr>
    <w:rPr>
      <w:color w:val="000000"/>
      <w:sz w:val="25"/>
      <w:szCs w:val="25"/>
      <w:lang w:eastAsia="ar-SA"/>
    </w:rPr>
  </w:style>
  <w:style w:type="paragraph" w:customStyle="1" w:styleId="16">
    <w:name w:val="Знак Знак Знак Знак1"/>
    <w:basedOn w:val="a"/>
    <w:uiPriority w:val="99"/>
    <w:rsid w:val="00946C90"/>
    <w:pPr>
      <w:spacing w:after="160" w:line="240" w:lineRule="exact"/>
      <w:ind w:firstLine="0"/>
      <w:jc w:val="left"/>
    </w:pPr>
    <w:rPr>
      <w:rFonts w:ascii="Verdana" w:hAnsi="Verdana" w:cs="Verdana"/>
      <w:sz w:val="20"/>
      <w:szCs w:val="20"/>
      <w:lang w:val="en-US" w:eastAsia="en-US"/>
    </w:rPr>
  </w:style>
  <w:style w:type="paragraph" w:customStyle="1" w:styleId="211">
    <w:name w:val="Основной текст с отступом 21"/>
    <w:basedOn w:val="a"/>
    <w:rsid w:val="00946C90"/>
    <w:pPr>
      <w:suppressAutoHyphens/>
      <w:spacing w:after="120" w:line="480" w:lineRule="auto"/>
      <w:ind w:left="283" w:firstLine="0"/>
      <w:jc w:val="left"/>
    </w:pPr>
    <w:rPr>
      <w:lang w:eastAsia="ar-SA"/>
    </w:rPr>
  </w:style>
  <w:style w:type="paragraph" w:customStyle="1" w:styleId="Heading4">
    <w:name w:val="Heading4"/>
    <w:basedOn w:val="a"/>
    <w:uiPriority w:val="99"/>
    <w:rsid w:val="000446E8"/>
    <w:pPr>
      <w:numPr>
        <w:ilvl w:val="1"/>
        <w:numId w:val="2"/>
      </w:numPr>
      <w:spacing w:before="60" w:after="0"/>
      <w:jc w:val="left"/>
      <w:outlineLvl w:val="1"/>
    </w:pPr>
    <w:rPr>
      <w:sz w:val="22"/>
      <w:szCs w:val="22"/>
      <w:lang w:eastAsia="en-US"/>
    </w:rPr>
  </w:style>
  <w:style w:type="paragraph" w:customStyle="1" w:styleId="afb">
    <w:name w:val="Таблица текст"/>
    <w:basedOn w:val="a"/>
    <w:rsid w:val="00A41838"/>
    <w:pPr>
      <w:spacing w:before="40" w:after="40"/>
      <w:ind w:left="57" w:right="57" w:firstLine="0"/>
      <w:jc w:val="left"/>
    </w:pPr>
    <w:rPr>
      <w:sz w:val="22"/>
      <w:szCs w:val="22"/>
    </w:rPr>
  </w:style>
  <w:style w:type="paragraph" w:customStyle="1" w:styleId="110">
    <w:name w:val="Заголовок 11"/>
    <w:basedOn w:val="a"/>
    <w:next w:val="a"/>
    <w:uiPriority w:val="99"/>
    <w:rsid w:val="00554F2C"/>
    <w:pPr>
      <w:keepNext/>
      <w:widowControl w:val="0"/>
      <w:tabs>
        <w:tab w:val="num" w:pos="432"/>
      </w:tabs>
      <w:suppressAutoHyphens/>
      <w:spacing w:after="0"/>
      <w:ind w:left="432" w:hanging="432"/>
      <w:jc w:val="center"/>
      <w:outlineLvl w:val="0"/>
    </w:pPr>
    <w:rPr>
      <w:rFonts w:eastAsia="Calibri"/>
      <w:b/>
      <w:bCs/>
      <w:color w:val="000000"/>
      <w:sz w:val="20"/>
      <w:szCs w:val="20"/>
      <w:lang w:val="en-US" w:eastAsia="en-US"/>
    </w:rPr>
  </w:style>
  <w:style w:type="paragraph" w:customStyle="1" w:styleId="220">
    <w:name w:val="Основной текст с отступом 22"/>
    <w:basedOn w:val="a"/>
    <w:uiPriority w:val="99"/>
    <w:rsid w:val="009121F2"/>
    <w:pPr>
      <w:widowControl w:val="0"/>
      <w:suppressAutoHyphens/>
      <w:spacing w:after="120" w:line="480" w:lineRule="auto"/>
      <w:ind w:left="283" w:firstLine="0"/>
      <w:jc w:val="left"/>
    </w:pPr>
    <w:rPr>
      <w:rFonts w:ascii="Arial" w:eastAsia="Calibri" w:hAnsi="Arial" w:cs="Arial"/>
      <w:kern w:val="2"/>
      <w:sz w:val="20"/>
      <w:szCs w:val="20"/>
      <w:lang w:eastAsia="ar-SA"/>
    </w:rPr>
  </w:style>
  <w:style w:type="paragraph" w:customStyle="1" w:styleId="230">
    <w:name w:val="Основной текст с отступом 23"/>
    <w:basedOn w:val="a"/>
    <w:uiPriority w:val="99"/>
    <w:rsid w:val="003B1F16"/>
    <w:pPr>
      <w:widowControl w:val="0"/>
      <w:suppressAutoHyphens/>
      <w:spacing w:after="120" w:line="480" w:lineRule="auto"/>
      <w:ind w:left="283" w:firstLine="0"/>
      <w:jc w:val="left"/>
    </w:pPr>
    <w:rPr>
      <w:rFonts w:ascii="Arial" w:eastAsia="Calibri" w:hAnsi="Arial" w:cs="Arial"/>
      <w:kern w:val="2"/>
      <w:sz w:val="20"/>
      <w:szCs w:val="20"/>
      <w:lang w:eastAsia="ar-SA"/>
    </w:rPr>
  </w:style>
  <w:style w:type="character" w:customStyle="1" w:styleId="WW8Num2z0">
    <w:name w:val="WW8Num2z0"/>
    <w:uiPriority w:val="99"/>
    <w:rsid w:val="003B1F16"/>
    <w:rPr>
      <w:rFonts w:ascii="Times New Roman" w:hAnsi="Times New Roman" w:cs="Times New Roman"/>
    </w:rPr>
  </w:style>
  <w:style w:type="character" w:customStyle="1" w:styleId="WW8Num2z1">
    <w:name w:val="WW8Num2z1"/>
    <w:uiPriority w:val="99"/>
    <w:rsid w:val="003B1F16"/>
    <w:rPr>
      <w:rFonts w:ascii="Courier New" w:hAnsi="Courier New" w:cs="Courier New"/>
    </w:rPr>
  </w:style>
  <w:style w:type="character" w:customStyle="1" w:styleId="WW8Num2z2">
    <w:name w:val="WW8Num2z2"/>
    <w:uiPriority w:val="99"/>
    <w:rsid w:val="003B1F16"/>
    <w:rPr>
      <w:rFonts w:ascii="Wingdings" w:hAnsi="Wingdings" w:cs="Wingdings"/>
    </w:rPr>
  </w:style>
  <w:style w:type="character" w:customStyle="1" w:styleId="WW8Num2z3">
    <w:name w:val="WW8Num2z3"/>
    <w:uiPriority w:val="99"/>
    <w:rsid w:val="003B1F16"/>
    <w:rPr>
      <w:rFonts w:ascii="Symbol" w:hAnsi="Symbol" w:cs="Symbol"/>
    </w:rPr>
  </w:style>
  <w:style w:type="character" w:customStyle="1" w:styleId="WW8Num7z0">
    <w:name w:val="WW8Num7z0"/>
    <w:uiPriority w:val="99"/>
    <w:rsid w:val="003B1F16"/>
    <w:rPr>
      <w:rFonts w:ascii="Times New Roman" w:hAnsi="Times New Roman" w:cs="Times New Roman"/>
    </w:rPr>
  </w:style>
  <w:style w:type="character" w:customStyle="1" w:styleId="WW8Num7z1">
    <w:name w:val="WW8Num7z1"/>
    <w:uiPriority w:val="99"/>
    <w:rsid w:val="003B1F16"/>
    <w:rPr>
      <w:rFonts w:ascii="Courier New" w:hAnsi="Courier New" w:cs="Courier New"/>
    </w:rPr>
  </w:style>
  <w:style w:type="character" w:customStyle="1" w:styleId="WW8Num7z2">
    <w:name w:val="WW8Num7z2"/>
    <w:uiPriority w:val="99"/>
    <w:rsid w:val="003B1F16"/>
    <w:rPr>
      <w:rFonts w:ascii="Wingdings" w:hAnsi="Wingdings" w:cs="Wingdings"/>
    </w:rPr>
  </w:style>
  <w:style w:type="character" w:customStyle="1" w:styleId="WW8Num7z3">
    <w:name w:val="WW8Num7z3"/>
    <w:uiPriority w:val="99"/>
    <w:rsid w:val="003B1F16"/>
    <w:rPr>
      <w:rFonts w:ascii="Symbol" w:hAnsi="Symbol" w:cs="Symbol"/>
    </w:rPr>
  </w:style>
  <w:style w:type="character" w:customStyle="1" w:styleId="WW8Num16z0">
    <w:name w:val="WW8Num16z0"/>
    <w:uiPriority w:val="99"/>
    <w:rsid w:val="003B1F16"/>
    <w:rPr>
      <w:rFonts w:ascii="Times New Roman" w:hAnsi="Times New Roman" w:cs="Times New Roman"/>
    </w:rPr>
  </w:style>
  <w:style w:type="character" w:customStyle="1" w:styleId="WW8Num16z1">
    <w:name w:val="WW8Num16z1"/>
    <w:uiPriority w:val="99"/>
    <w:rsid w:val="003B1F16"/>
    <w:rPr>
      <w:rFonts w:ascii="Courier New" w:hAnsi="Courier New" w:cs="Courier New"/>
    </w:rPr>
  </w:style>
  <w:style w:type="character" w:customStyle="1" w:styleId="WW8Num16z2">
    <w:name w:val="WW8Num16z2"/>
    <w:uiPriority w:val="99"/>
    <w:rsid w:val="003B1F16"/>
    <w:rPr>
      <w:rFonts w:ascii="Wingdings" w:hAnsi="Wingdings" w:cs="Wingdings"/>
    </w:rPr>
  </w:style>
  <w:style w:type="character" w:customStyle="1" w:styleId="WW8Num16z3">
    <w:name w:val="WW8Num16z3"/>
    <w:uiPriority w:val="99"/>
    <w:rsid w:val="003B1F16"/>
    <w:rPr>
      <w:rFonts w:ascii="Symbol" w:hAnsi="Symbol" w:cs="Symbol"/>
    </w:rPr>
  </w:style>
  <w:style w:type="character" w:customStyle="1" w:styleId="17">
    <w:name w:val="Основной шрифт абзаца1"/>
    <w:uiPriority w:val="99"/>
    <w:rsid w:val="003B1F16"/>
  </w:style>
  <w:style w:type="character" w:styleId="afc">
    <w:name w:val="FollowedHyperlink"/>
    <w:basedOn w:val="17"/>
    <w:uiPriority w:val="99"/>
    <w:rsid w:val="003B1F16"/>
    <w:rPr>
      <w:color w:val="800080"/>
      <w:u w:val="single"/>
    </w:rPr>
  </w:style>
  <w:style w:type="paragraph" w:customStyle="1" w:styleId="afd">
    <w:name w:val="Заголовок"/>
    <w:basedOn w:val="a"/>
    <w:next w:val="aa"/>
    <w:uiPriority w:val="99"/>
    <w:rsid w:val="003B1F16"/>
    <w:pPr>
      <w:keepNext/>
      <w:suppressAutoHyphens/>
      <w:spacing w:before="240" w:after="120"/>
      <w:ind w:firstLine="0"/>
      <w:jc w:val="left"/>
    </w:pPr>
    <w:rPr>
      <w:rFonts w:ascii="Arial" w:eastAsia="MS Mincho" w:hAnsi="Arial" w:cs="Arial"/>
      <w:sz w:val="28"/>
      <w:szCs w:val="28"/>
      <w:lang w:eastAsia="ar-SA"/>
    </w:rPr>
  </w:style>
  <w:style w:type="paragraph" w:styleId="afe">
    <w:name w:val="List"/>
    <w:basedOn w:val="aa"/>
    <w:uiPriority w:val="99"/>
    <w:rsid w:val="003B1F16"/>
    <w:pPr>
      <w:suppressAutoHyphens/>
      <w:spacing w:after="0"/>
      <w:ind w:firstLine="0"/>
      <w:jc w:val="left"/>
    </w:pPr>
    <w:rPr>
      <w:rFonts w:ascii="Arial" w:hAnsi="Arial" w:cs="Arial"/>
      <w:sz w:val="28"/>
      <w:szCs w:val="28"/>
      <w:lang w:eastAsia="ar-SA"/>
    </w:rPr>
  </w:style>
  <w:style w:type="paragraph" w:customStyle="1" w:styleId="18">
    <w:name w:val="Название1"/>
    <w:basedOn w:val="a"/>
    <w:uiPriority w:val="99"/>
    <w:rsid w:val="003B1F16"/>
    <w:pPr>
      <w:suppressLineNumbers/>
      <w:suppressAutoHyphens/>
      <w:spacing w:before="120" w:after="120"/>
      <w:ind w:firstLine="0"/>
      <w:jc w:val="left"/>
    </w:pPr>
    <w:rPr>
      <w:rFonts w:ascii="Arial" w:hAnsi="Arial" w:cs="Arial"/>
      <w:i/>
      <w:iCs/>
      <w:sz w:val="20"/>
      <w:szCs w:val="20"/>
      <w:lang w:eastAsia="ar-SA"/>
    </w:rPr>
  </w:style>
  <w:style w:type="paragraph" w:customStyle="1" w:styleId="19">
    <w:name w:val="Указатель1"/>
    <w:basedOn w:val="a"/>
    <w:uiPriority w:val="99"/>
    <w:rsid w:val="003B1F16"/>
    <w:pPr>
      <w:suppressLineNumbers/>
      <w:suppressAutoHyphens/>
      <w:spacing w:after="0"/>
      <w:ind w:firstLine="0"/>
      <w:jc w:val="left"/>
    </w:pPr>
    <w:rPr>
      <w:rFonts w:ascii="Arial" w:hAnsi="Arial" w:cs="Arial"/>
      <w:lang w:eastAsia="ar-SA"/>
    </w:rPr>
  </w:style>
  <w:style w:type="paragraph" w:customStyle="1" w:styleId="Web">
    <w:name w:val="Обычный (Web)"/>
    <w:basedOn w:val="a"/>
    <w:uiPriority w:val="99"/>
    <w:rsid w:val="003B1F16"/>
    <w:pPr>
      <w:suppressAutoHyphens/>
      <w:spacing w:before="100" w:after="100"/>
      <w:ind w:firstLine="0"/>
      <w:jc w:val="left"/>
    </w:pPr>
    <w:rPr>
      <w:rFonts w:ascii="Arial Unicode MS" w:hAnsi="Arial Unicode MS" w:cs="Arial Unicode MS"/>
      <w:lang w:eastAsia="ar-SA"/>
    </w:rPr>
  </w:style>
  <w:style w:type="paragraph" w:styleId="aff">
    <w:name w:val="Title"/>
    <w:basedOn w:val="a"/>
    <w:next w:val="aff0"/>
    <w:link w:val="aff1"/>
    <w:qFormat/>
    <w:rsid w:val="003B1F16"/>
    <w:pPr>
      <w:suppressAutoHyphens/>
      <w:spacing w:after="0"/>
      <w:ind w:firstLine="0"/>
      <w:jc w:val="center"/>
    </w:pPr>
    <w:rPr>
      <w:b/>
      <w:bCs/>
      <w:sz w:val="32"/>
      <w:szCs w:val="32"/>
      <w:lang w:eastAsia="ar-SA"/>
    </w:rPr>
  </w:style>
  <w:style w:type="character" w:customStyle="1" w:styleId="aff1">
    <w:name w:val="Название Знак"/>
    <w:basedOn w:val="a0"/>
    <w:link w:val="aff"/>
    <w:locked/>
    <w:rsid w:val="003B1F16"/>
    <w:rPr>
      <w:rFonts w:ascii="Times New Roman" w:hAnsi="Times New Roman" w:cs="Times New Roman"/>
      <w:b/>
      <w:bCs/>
      <w:sz w:val="20"/>
      <w:szCs w:val="20"/>
      <w:lang w:eastAsia="ar-SA" w:bidi="ar-SA"/>
    </w:rPr>
  </w:style>
  <w:style w:type="paragraph" w:styleId="aff0">
    <w:name w:val="Subtitle"/>
    <w:basedOn w:val="afd"/>
    <w:next w:val="aa"/>
    <w:link w:val="aff2"/>
    <w:uiPriority w:val="99"/>
    <w:qFormat/>
    <w:rsid w:val="003B1F16"/>
    <w:pPr>
      <w:jc w:val="center"/>
    </w:pPr>
    <w:rPr>
      <w:i/>
      <w:iCs/>
    </w:rPr>
  </w:style>
  <w:style w:type="character" w:customStyle="1" w:styleId="aff2">
    <w:name w:val="Подзаголовок Знак"/>
    <w:basedOn w:val="a0"/>
    <w:link w:val="aff0"/>
    <w:uiPriority w:val="99"/>
    <w:locked/>
    <w:rsid w:val="003B1F16"/>
    <w:rPr>
      <w:rFonts w:ascii="Arial" w:eastAsia="MS Mincho" w:hAnsi="Arial" w:cs="Arial"/>
      <w:i/>
      <w:iCs/>
      <w:sz w:val="28"/>
      <w:szCs w:val="28"/>
      <w:lang w:eastAsia="ar-SA" w:bidi="ar-SA"/>
    </w:rPr>
  </w:style>
  <w:style w:type="paragraph" w:customStyle="1" w:styleId="311">
    <w:name w:val="Основной текст с отступом 31"/>
    <w:basedOn w:val="a"/>
    <w:uiPriority w:val="99"/>
    <w:rsid w:val="003B1F16"/>
    <w:pPr>
      <w:suppressAutoHyphens/>
      <w:spacing w:after="0"/>
      <w:ind w:left="432" w:firstLine="0"/>
      <w:jc w:val="left"/>
    </w:pPr>
    <w:rPr>
      <w:lang w:eastAsia="ar-SA"/>
    </w:rPr>
  </w:style>
  <w:style w:type="paragraph" w:customStyle="1" w:styleId="aff3">
    <w:name w:val="Содержимое таблицы"/>
    <w:basedOn w:val="a"/>
    <w:uiPriority w:val="99"/>
    <w:rsid w:val="003B1F16"/>
    <w:pPr>
      <w:suppressLineNumbers/>
      <w:suppressAutoHyphens/>
      <w:spacing w:after="0"/>
      <w:ind w:firstLine="0"/>
      <w:jc w:val="left"/>
    </w:pPr>
    <w:rPr>
      <w:lang w:eastAsia="ar-SA"/>
    </w:rPr>
  </w:style>
  <w:style w:type="paragraph" w:customStyle="1" w:styleId="aff4">
    <w:name w:val="Заголовок таблицы"/>
    <w:basedOn w:val="aff3"/>
    <w:uiPriority w:val="99"/>
    <w:rsid w:val="003B1F16"/>
    <w:pPr>
      <w:jc w:val="center"/>
    </w:pPr>
    <w:rPr>
      <w:b/>
      <w:bCs/>
    </w:rPr>
  </w:style>
  <w:style w:type="paragraph" w:customStyle="1" w:styleId="120">
    <w:name w:val="Заголовок 12"/>
    <w:basedOn w:val="a"/>
    <w:next w:val="a"/>
    <w:uiPriority w:val="99"/>
    <w:rsid w:val="003B1F16"/>
    <w:pPr>
      <w:keepNext/>
      <w:widowControl w:val="0"/>
      <w:tabs>
        <w:tab w:val="num" w:pos="432"/>
      </w:tabs>
      <w:suppressAutoHyphens/>
      <w:spacing w:after="0"/>
      <w:ind w:left="432" w:hanging="432"/>
      <w:jc w:val="center"/>
      <w:outlineLvl w:val="0"/>
    </w:pPr>
    <w:rPr>
      <w:rFonts w:eastAsia="Calibri"/>
      <w:b/>
      <w:bCs/>
      <w:color w:val="000000"/>
      <w:sz w:val="20"/>
      <w:szCs w:val="20"/>
      <w:lang w:val="en-US" w:eastAsia="en-US"/>
    </w:rPr>
  </w:style>
  <w:style w:type="paragraph" w:customStyle="1" w:styleId="constitle">
    <w:name w:val="constitle"/>
    <w:basedOn w:val="a"/>
    <w:uiPriority w:val="99"/>
    <w:rsid w:val="003B1F16"/>
    <w:pPr>
      <w:spacing w:before="100" w:beforeAutospacing="1" w:after="100" w:afterAutospacing="1"/>
      <w:ind w:left="200" w:right="200" w:firstLine="0"/>
      <w:jc w:val="left"/>
    </w:pPr>
    <w:rPr>
      <w:rFonts w:ascii="Arial" w:hAnsi="Arial" w:cs="Arial"/>
      <w:color w:val="000000"/>
    </w:rPr>
  </w:style>
  <w:style w:type="character" w:styleId="aff5">
    <w:name w:val="Strong"/>
    <w:basedOn w:val="a0"/>
    <w:uiPriority w:val="22"/>
    <w:qFormat/>
    <w:rsid w:val="003B1F16"/>
    <w:rPr>
      <w:b/>
      <w:bCs/>
    </w:rPr>
  </w:style>
  <w:style w:type="paragraph" w:customStyle="1" w:styleId="ConsPlusNonformat">
    <w:name w:val="ConsPlusNonformat"/>
    <w:link w:val="ConsPlusNonformat0"/>
    <w:uiPriority w:val="99"/>
    <w:rsid w:val="003B1F16"/>
    <w:pPr>
      <w:widowControl w:val="0"/>
      <w:autoSpaceDE w:val="0"/>
      <w:autoSpaceDN w:val="0"/>
      <w:adjustRightInd w:val="0"/>
    </w:pPr>
    <w:rPr>
      <w:rFonts w:ascii="Courier New" w:eastAsia="Times New Roman" w:hAnsi="Courier New" w:cs="Courier New"/>
    </w:rPr>
  </w:style>
  <w:style w:type="paragraph" w:customStyle="1" w:styleId="240">
    <w:name w:val="Основной текст с отступом 24"/>
    <w:basedOn w:val="a"/>
    <w:rsid w:val="008E7515"/>
    <w:pPr>
      <w:widowControl w:val="0"/>
      <w:suppressAutoHyphens/>
      <w:spacing w:after="120" w:line="480" w:lineRule="auto"/>
      <w:ind w:left="283" w:firstLine="0"/>
      <w:jc w:val="left"/>
    </w:pPr>
    <w:rPr>
      <w:rFonts w:ascii="Arial" w:eastAsia="Calibri" w:hAnsi="Arial" w:cs="Arial"/>
      <w:kern w:val="2"/>
      <w:sz w:val="20"/>
      <w:szCs w:val="20"/>
      <w:lang w:eastAsia="ar-SA"/>
    </w:rPr>
  </w:style>
  <w:style w:type="paragraph" w:customStyle="1" w:styleId="1a">
    <w:name w:val="Знак Знак Знак Знак Знак Знак Знак Знак Знак Знак Знак Знак1 Знак Знак Знак Знак"/>
    <w:basedOn w:val="a"/>
    <w:rsid w:val="008D77C0"/>
    <w:pPr>
      <w:widowControl w:val="0"/>
      <w:adjustRightInd w:val="0"/>
      <w:spacing w:after="160" w:line="240" w:lineRule="exact"/>
      <w:ind w:firstLine="0"/>
      <w:jc w:val="right"/>
    </w:pPr>
    <w:rPr>
      <w:rFonts w:ascii="Arial" w:hAnsi="Arial" w:cs="Arial"/>
      <w:sz w:val="20"/>
      <w:szCs w:val="20"/>
      <w:lang w:val="en-GB" w:eastAsia="en-US"/>
    </w:rPr>
  </w:style>
  <w:style w:type="character" w:styleId="aff6">
    <w:name w:val="Subtle Emphasis"/>
    <w:basedOn w:val="a0"/>
    <w:uiPriority w:val="19"/>
    <w:qFormat/>
    <w:rsid w:val="007F2165"/>
    <w:rPr>
      <w:i/>
      <w:iCs/>
      <w:color w:val="808080"/>
    </w:rPr>
  </w:style>
  <w:style w:type="paragraph" w:customStyle="1" w:styleId="250">
    <w:name w:val="Основной текст с отступом 25"/>
    <w:basedOn w:val="a"/>
    <w:rsid w:val="006751DB"/>
    <w:pPr>
      <w:widowControl w:val="0"/>
      <w:suppressAutoHyphens/>
      <w:spacing w:after="120" w:line="480" w:lineRule="auto"/>
      <w:ind w:left="283" w:firstLine="0"/>
      <w:jc w:val="left"/>
    </w:pPr>
    <w:rPr>
      <w:rFonts w:ascii="Arial" w:eastAsia="Arial Unicode MS" w:hAnsi="Arial"/>
      <w:kern w:val="2"/>
      <w:sz w:val="20"/>
      <w:lang w:eastAsia="ar-SA"/>
    </w:rPr>
  </w:style>
  <w:style w:type="paragraph" w:customStyle="1" w:styleId="aff7">
    <w:name w:val="Таблица шапка"/>
    <w:basedOn w:val="a"/>
    <w:rsid w:val="002432F2"/>
    <w:pPr>
      <w:keepNext/>
      <w:spacing w:before="40" w:after="40"/>
      <w:ind w:left="57" w:right="57" w:firstLine="0"/>
      <w:jc w:val="left"/>
    </w:pPr>
    <w:rPr>
      <w:sz w:val="18"/>
      <w:szCs w:val="18"/>
    </w:rPr>
  </w:style>
  <w:style w:type="paragraph" w:customStyle="1" w:styleId="320">
    <w:name w:val="Основной текст 32"/>
    <w:basedOn w:val="a"/>
    <w:rsid w:val="002432F2"/>
    <w:pPr>
      <w:spacing w:after="0"/>
      <w:ind w:firstLine="0"/>
    </w:pPr>
    <w:rPr>
      <w:szCs w:val="20"/>
    </w:rPr>
  </w:style>
  <w:style w:type="paragraph" w:customStyle="1" w:styleId="1b">
    <w:name w:val="Знак1"/>
    <w:basedOn w:val="a"/>
    <w:rsid w:val="007E5D8E"/>
    <w:pPr>
      <w:spacing w:before="100" w:beforeAutospacing="1" w:after="100" w:afterAutospacing="1"/>
      <w:ind w:firstLine="0"/>
      <w:jc w:val="left"/>
    </w:pPr>
    <w:rPr>
      <w:rFonts w:ascii="Tahoma" w:hAnsi="Tahoma"/>
      <w:sz w:val="20"/>
      <w:szCs w:val="20"/>
      <w:lang w:val="en-US" w:eastAsia="en-US"/>
    </w:rPr>
  </w:style>
  <w:style w:type="character" w:customStyle="1" w:styleId="iceouttxt60">
    <w:name w:val="iceouttxt60"/>
    <w:basedOn w:val="a0"/>
    <w:rsid w:val="00EF17DB"/>
    <w:rPr>
      <w:rFonts w:ascii="Arial" w:hAnsi="Arial" w:cs="Arial" w:hint="default"/>
      <w:vanish w:val="0"/>
      <w:webHidden w:val="0"/>
      <w:color w:val="666666"/>
      <w:sz w:val="17"/>
      <w:szCs w:val="17"/>
      <w:specVanish w:val="0"/>
    </w:rPr>
  </w:style>
  <w:style w:type="paragraph" w:styleId="41">
    <w:name w:val="List 4"/>
    <w:basedOn w:val="a"/>
    <w:uiPriority w:val="99"/>
    <w:unhideWhenUsed/>
    <w:locked/>
    <w:rsid w:val="00841FFE"/>
    <w:pPr>
      <w:ind w:left="1132" w:hanging="283"/>
      <w:contextualSpacing/>
    </w:pPr>
  </w:style>
  <w:style w:type="paragraph" w:customStyle="1" w:styleId="aff8">
    <w:name w:val="Марк"/>
    <w:basedOn w:val="a"/>
    <w:uiPriority w:val="99"/>
    <w:rsid w:val="00841FFE"/>
    <w:pPr>
      <w:widowControl w:val="0"/>
      <w:spacing w:after="0"/>
      <w:ind w:left="566" w:hanging="283"/>
      <w:jc w:val="left"/>
    </w:pPr>
    <w:rPr>
      <w:sz w:val="20"/>
      <w:szCs w:val="20"/>
    </w:rPr>
  </w:style>
  <w:style w:type="paragraph" w:styleId="aff9">
    <w:name w:val="Plain Text"/>
    <w:basedOn w:val="a"/>
    <w:link w:val="affa"/>
    <w:locked/>
    <w:rsid w:val="00960F7D"/>
    <w:pPr>
      <w:spacing w:after="0"/>
      <w:ind w:firstLine="0"/>
      <w:jc w:val="left"/>
    </w:pPr>
    <w:rPr>
      <w:rFonts w:ascii="Courier New" w:hAnsi="Courier New" w:cs="Courier New"/>
      <w:sz w:val="20"/>
      <w:szCs w:val="20"/>
    </w:rPr>
  </w:style>
  <w:style w:type="character" w:customStyle="1" w:styleId="affa">
    <w:name w:val="Текст Знак"/>
    <w:basedOn w:val="a0"/>
    <w:link w:val="aff9"/>
    <w:rsid w:val="00960F7D"/>
    <w:rPr>
      <w:rFonts w:ascii="Courier New" w:eastAsia="Times New Roman" w:hAnsi="Courier New" w:cs="Courier New"/>
    </w:rPr>
  </w:style>
  <w:style w:type="character" w:customStyle="1" w:styleId="affb">
    <w:name w:val="Гипертекстовая ссылка"/>
    <w:basedOn w:val="a0"/>
    <w:uiPriority w:val="99"/>
    <w:rsid w:val="008F5DD4"/>
    <w:rPr>
      <w:rFonts w:cs="Times New Roman"/>
      <w:b w:val="0"/>
      <w:color w:val="106BBE"/>
      <w:sz w:val="26"/>
    </w:rPr>
  </w:style>
  <w:style w:type="character" w:customStyle="1" w:styleId="affc">
    <w:name w:val="Основной текст_"/>
    <w:link w:val="1c"/>
    <w:locked/>
    <w:rsid w:val="000551F3"/>
    <w:rPr>
      <w:rFonts w:ascii="Times New Roman" w:eastAsia="Times New Roman" w:hAnsi="Times New Roman"/>
      <w:sz w:val="23"/>
      <w:szCs w:val="23"/>
      <w:shd w:val="clear" w:color="auto" w:fill="FFFFFF"/>
    </w:rPr>
  </w:style>
  <w:style w:type="paragraph" w:customStyle="1" w:styleId="1c">
    <w:name w:val="Основной текст1"/>
    <w:basedOn w:val="a"/>
    <w:link w:val="affc"/>
    <w:rsid w:val="000551F3"/>
    <w:pPr>
      <w:shd w:val="clear" w:color="auto" w:fill="FFFFFF"/>
      <w:spacing w:after="0" w:line="269" w:lineRule="exact"/>
      <w:ind w:firstLine="0"/>
      <w:jc w:val="left"/>
    </w:pPr>
    <w:rPr>
      <w:sz w:val="23"/>
      <w:szCs w:val="23"/>
    </w:rPr>
  </w:style>
  <w:style w:type="paragraph" w:customStyle="1" w:styleId="71">
    <w:name w:val="Основной текст7"/>
    <w:basedOn w:val="a"/>
    <w:rsid w:val="005A26A3"/>
    <w:pPr>
      <w:shd w:val="clear" w:color="auto" w:fill="FFFFFF"/>
      <w:spacing w:before="6660" w:after="0" w:line="254" w:lineRule="exact"/>
      <w:ind w:firstLine="0"/>
      <w:jc w:val="center"/>
    </w:pPr>
    <w:rPr>
      <w:rFonts w:eastAsiaTheme="minorEastAsia"/>
      <w:sz w:val="21"/>
      <w:szCs w:val="21"/>
    </w:rPr>
  </w:style>
  <w:style w:type="paragraph" w:customStyle="1" w:styleId="affd">
    <w:name w:val="Таблицы (моноширинный)"/>
    <w:basedOn w:val="a"/>
    <w:next w:val="a"/>
    <w:rsid w:val="00170495"/>
    <w:pPr>
      <w:widowControl w:val="0"/>
      <w:autoSpaceDE w:val="0"/>
      <w:autoSpaceDN w:val="0"/>
      <w:adjustRightInd w:val="0"/>
      <w:spacing w:after="0"/>
      <w:ind w:firstLine="0"/>
    </w:pPr>
    <w:rPr>
      <w:rFonts w:ascii="Courier New" w:hAnsi="Courier New" w:cs="Courier New"/>
      <w:sz w:val="22"/>
      <w:szCs w:val="22"/>
    </w:rPr>
  </w:style>
  <w:style w:type="paragraph" w:customStyle="1" w:styleId="ConsPlusCell">
    <w:name w:val="ConsPlusCell"/>
    <w:uiPriority w:val="99"/>
    <w:rsid w:val="008B2366"/>
    <w:pPr>
      <w:autoSpaceDE w:val="0"/>
      <w:autoSpaceDN w:val="0"/>
      <w:adjustRightInd w:val="0"/>
    </w:pPr>
    <w:rPr>
      <w:rFonts w:ascii="Arial" w:eastAsia="Times New Roman" w:hAnsi="Arial" w:cs="Arial"/>
    </w:rPr>
  </w:style>
  <w:style w:type="character" w:customStyle="1" w:styleId="1d">
    <w:name w:val="Обычный1 Знак"/>
    <w:locked/>
    <w:rsid w:val="001D2AE6"/>
    <w:rPr>
      <w:sz w:val="24"/>
      <w:lang w:val="ru-RU" w:eastAsia="ru-RU" w:bidi="ar-SA"/>
    </w:rPr>
  </w:style>
  <w:style w:type="paragraph" w:customStyle="1" w:styleId="affe">
    <w:name w:val="Перечисление"/>
    <w:basedOn w:val="a"/>
    <w:rsid w:val="001D2AE6"/>
    <w:pPr>
      <w:tabs>
        <w:tab w:val="left" w:pos="360"/>
      </w:tabs>
      <w:suppressAutoHyphens/>
      <w:spacing w:after="0"/>
      <w:ind w:left="360" w:hanging="360"/>
    </w:pPr>
    <w:rPr>
      <w:rFonts w:eastAsia="Calibri"/>
      <w:sz w:val="28"/>
      <w:szCs w:val="20"/>
      <w:lang w:eastAsia="ar-SA"/>
    </w:rPr>
  </w:style>
  <w:style w:type="paragraph" w:styleId="afff">
    <w:name w:val="No Spacing"/>
    <w:uiPriority w:val="1"/>
    <w:qFormat/>
    <w:rsid w:val="00B80FF2"/>
    <w:rPr>
      <w:i/>
      <w:iCs/>
      <w:lang w:val="en-US" w:eastAsia="en-US" w:bidi="en-US"/>
    </w:rPr>
  </w:style>
  <w:style w:type="paragraph" w:customStyle="1" w:styleId="42">
    <w:name w:val="заголовок 4"/>
    <w:basedOn w:val="a"/>
    <w:next w:val="a"/>
    <w:rsid w:val="00B376C9"/>
    <w:pPr>
      <w:keepNext/>
      <w:autoSpaceDE w:val="0"/>
      <w:autoSpaceDN w:val="0"/>
      <w:spacing w:after="0"/>
      <w:ind w:firstLine="0"/>
      <w:jc w:val="center"/>
    </w:pPr>
    <w:rPr>
      <w:b/>
      <w:bCs/>
      <w:sz w:val="22"/>
      <w:szCs w:val="22"/>
    </w:rPr>
  </w:style>
  <w:style w:type="paragraph" w:customStyle="1" w:styleId="ConsTitle0">
    <w:name w:val="ConsTitle"/>
    <w:rsid w:val="00B376C9"/>
    <w:pPr>
      <w:widowControl w:val="0"/>
      <w:autoSpaceDE w:val="0"/>
      <w:autoSpaceDN w:val="0"/>
      <w:adjustRightInd w:val="0"/>
    </w:pPr>
    <w:rPr>
      <w:rFonts w:ascii="Arial" w:eastAsia="Times New Roman" w:hAnsi="Arial" w:cs="Arial"/>
      <w:b/>
      <w:bCs/>
      <w:sz w:val="16"/>
      <w:szCs w:val="16"/>
    </w:rPr>
  </w:style>
  <w:style w:type="paragraph" w:customStyle="1" w:styleId="1e">
    <w:name w:val="Основной текст с отступом1"/>
    <w:basedOn w:val="a"/>
    <w:rsid w:val="00B376C9"/>
    <w:pPr>
      <w:spacing w:after="120"/>
      <w:ind w:left="283" w:firstLine="0"/>
      <w:jc w:val="left"/>
    </w:pPr>
  </w:style>
  <w:style w:type="character" w:customStyle="1" w:styleId="FontStyle39">
    <w:name w:val="Font Style39"/>
    <w:basedOn w:val="a0"/>
    <w:rsid w:val="00B376C9"/>
    <w:rPr>
      <w:rFonts w:ascii="Times New Roman" w:hAnsi="Times New Roman" w:cs="Times New Roman"/>
      <w:i/>
      <w:iCs/>
      <w:sz w:val="20"/>
      <w:szCs w:val="20"/>
    </w:rPr>
  </w:style>
  <w:style w:type="paragraph" w:customStyle="1" w:styleId="xl65">
    <w:name w:val="xl65"/>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18"/>
      <w:szCs w:val="18"/>
    </w:rPr>
  </w:style>
  <w:style w:type="paragraph" w:customStyle="1" w:styleId="xl66">
    <w:name w:val="xl66"/>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18"/>
      <w:szCs w:val="18"/>
    </w:rPr>
  </w:style>
  <w:style w:type="paragraph" w:customStyle="1" w:styleId="xl67">
    <w:name w:val="xl67"/>
    <w:basedOn w:val="a"/>
    <w:rsid w:val="0008286B"/>
    <w:pPr>
      <w:spacing w:before="100" w:beforeAutospacing="1" w:after="100" w:afterAutospacing="1"/>
      <w:ind w:firstLine="0"/>
      <w:jc w:val="left"/>
      <w:textAlignment w:val="center"/>
    </w:pPr>
    <w:rPr>
      <w:b/>
      <w:bCs/>
      <w:sz w:val="18"/>
      <w:szCs w:val="18"/>
    </w:rPr>
  </w:style>
  <w:style w:type="paragraph" w:customStyle="1" w:styleId="xl69">
    <w:name w:val="xl69"/>
    <w:basedOn w:val="a"/>
    <w:rsid w:val="0008286B"/>
    <w:pPr>
      <w:spacing w:before="100" w:beforeAutospacing="1" w:after="100" w:afterAutospacing="1"/>
      <w:ind w:firstLine="0"/>
      <w:jc w:val="left"/>
    </w:pPr>
    <w:rPr>
      <w:color w:val="000000"/>
    </w:rPr>
  </w:style>
  <w:style w:type="paragraph" w:customStyle="1" w:styleId="xl70">
    <w:name w:val="xl70"/>
    <w:basedOn w:val="a"/>
    <w:rsid w:val="0008286B"/>
    <w:pPr>
      <w:spacing w:before="100" w:beforeAutospacing="1" w:after="100" w:afterAutospacing="1"/>
      <w:ind w:firstLine="0"/>
      <w:jc w:val="center"/>
    </w:pPr>
    <w:rPr>
      <w:b/>
      <w:bCs/>
      <w:sz w:val="18"/>
      <w:szCs w:val="18"/>
    </w:rPr>
  </w:style>
  <w:style w:type="paragraph" w:customStyle="1" w:styleId="xl71">
    <w:name w:val="xl71"/>
    <w:basedOn w:val="a"/>
    <w:rsid w:val="0008286B"/>
    <w:pPr>
      <w:spacing w:before="100" w:beforeAutospacing="1" w:after="100" w:afterAutospacing="1"/>
      <w:ind w:firstLine="0"/>
      <w:jc w:val="center"/>
      <w:textAlignment w:val="center"/>
    </w:pPr>
    <w:rPr>
      <w:sz w:val="18"/>
      <w:szCs w:val="18"/>
    </w:rPr>
  </w:style>
  <w:style w:type="paragraph" w:customStyle="1" w:styleId="xl72">
    <w:name w:val="xl72"/>
    <w:basedOn w:val="a"/>
    <w:rsid w:val="0008286B"/>
    <w:pPr>
      <w:spacing w:before="100" w:beforeAutospacing="1" w:after="100" w:afterAutospacing="1"/>
      <w:ind w:firstLine="0"/>
      <w:jc w:val="left"/>
    </w:pPr>
    <w:rPr>
      <w:color w:val="FF0000"/>
    </w:rPr>
  </w:style>
  <w:style w:type="paragraph" w:customStyle="1" w:styleId="xl73">
    <w:name w:val="xl73"/>
    <w:basedOn w:val="a"/>
    <w:rsid w:val="0008286B"/>
    <w:pPr>
      <w:spacing w:before="100" w:beforeAutospacing="1" w:after="100" w:afterAutospacing="1"/>
      <w:ind w:firstLine="0"/>
      <w:jc w:val="center"/>
      <w:textAlignment w:val="center"/>
    </w:pPr>
    <w:rPr>
      <w:color w:val="FF0000"/>
    </w:rPr>
  </w:style>
  <w:style w:type="paragraph" w:customStyle="1" w:styleId="xl74">
    <w:name w:val="xl74"/>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rPr>
  </w:style>
  <w:style w:type="paragraph" w:customStyle="1" w:styleId="xl75">
    <w:name w:val="xl75"/>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rPr>
  </w:style>
  <w:style w:type="paragraph" w:customStyle="1" w:styleId="xl76">
    <w:name w:val="xl76"/>
    <w:basedOn w:val="a"/>
    <w:rsid w:val="0008286B"/>
    <w:pPr>
      <w:spacing w:before="100" w:beforeAutospacing="1" w:after="100" w:afterAutospacing="1"/>
      <w:ind w:firstLine="0"/>
      <w:jc w:val="center"/>
      <w:textAlignment w:val="center"/>
    </w:pPr>
  </w:style>
  <w:style w:type="paragraph" w:customStyle="1" w:styleId="xl77">
    <w:name w:val="xl77"/>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78">
    <w:name w:val="xl78"/>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79">
    <w:name w:val="xl79"/>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80">
    <w:name w:val="xl80"/>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81">
    <w:name w:val="xl81"/>
    <w:basedOn w:val="a"/>
    <w:rsid w:val="0008286B"/>
    <w:pPr>
      <w:spacing w:before="100" w:beforeAutospacing="1" w:after="100" w:afterAutospacing="1"/>
      <w:ind w:firstLine="0"/>
      <w:jc w:val="center"/>
      <w:textAlignment w:val="center"/>
    </w:pPr>
  </w:style>
  <w:style w:type="paragraph" w:customStyle="1" w:styleId="xl82">
    <w:name w:val="xl82"/>
    <w:basedOn w:val="a"/>
    <w:rsid w:val="0008286B"/>
    <w:pPr>
      <w:spacing w:before="100" w:beforeAutospacing="1" w:after="100" w:afterAutospacing="1"/>
      <w:ind w:firstLine="0"/>
      <w:jc w:val="left"/>
    </w:pPr>
    <w:rPr>
      <w:color w:val="FF0000"/>
      <w:sz w:val="36"/>
      <w:szCs w:val="36"/>
    </w:rPr>
  </w:style>
  <w:style w:type="paragraph" w:customStyle="1" w:styleId="xl83">
    <w:name w:val="xl83"/>
    <w:basedOn w:val="a"/>
    <w:rsid w:val="0008286B"/>
    <w:pPr>
      <w:spacing w:before="100" w:beforeAutospacing="1" w:after="100" w:afterAutospacing="1"/>
      <w:ind w:firstLine="0"/>
      <w:jc w:val="left"/>
      <w:textAlignment w:val="center"/>
    </w:pPr>
    <w:rPr>
      <w:b/>
      <w:bCs/>
      <w:color w:val="FF0000"/>
      <w:sz w:val="40"/>
      <w:szCs w:val="40"/>
    </w:rPr>
  </w:style>
  <w:style w:type="paragraph" w:customStyle="1" w:styleId="xl84">
    <w:name w:val="xl84"/>
    <w:basedOn w:val="a"/>
    <w:rsid w:val="0008286B"/>
    <w:pPr>
      <w:spacing w:before="100" w:beforeAutospacing="1" w:after="100" w:afterAutospacing="1"/>
      <w:ind w:firstLine="0"/>
      <w:jc w:val="center"/>
      <w:textAlignment w:val="center"/>
    </w:pPr>
    <w:rPr>
      <w:sz w:val="18"/>
      <w:szCs w:val="18"/>
    </w:rPr>
  </w:style>
  <w:style w:type="paragraph" w:customStyle="1" w:styleId="xl85">
    <w:name w:val="xl85"/>
    <w:basedOn w:val="a"/>
    <w:rsid w:val="0008286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b/>
      <w:bCs/>
      <w:sz w:val="18"/>
      <w:szCs w:val="18"/>
    </w:rPr>
  </w:style>
  <w:style w:type="paragraph" w:customStyle="1" w:styleId="xl86">
    <w:name w:val="xl86"/>
    <w:basedOn w:val="a"/>
    <w:rsid w:val="0008286B"/>
    <w:pPr>
      <w:pBdr>
        <w:left w:val="single" w:sz="4" w:space="0" w:color="auto"/>
        <w:right w:val="single" w:sz="4" w:space="0" w:color="auto"/>
      </w:pBdr>
      <w:spacing w:before="100" w:beforeAutospacing="1" w:after="100" w:afterAutospacing="1"/>
      <w:ind w:firstLine="0"/>
      <w:jc w:val="center"/>
      <w:textAlignment w:val="center"/>
    </w:pPr>
    <w:rPr>
      <w:b/>
      <w:bCs/>
      <w:sz w:val="18"/>
      <w:szCs w:val="18"/>
    </w:rPr>
  </w:style>
  <w:style w:type="paragraph" w:customStyle="1" w:styleId="xl87">
    <w:name w:val="xl87"/>
    <w:basedOn w:val="a"/>
    <w:rsid w:val="0008286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18"/>
      <w:szCs w:val="18"/>
    </w:rPr>
  </w:style>
  <w:style w:type="paragraph" w:customStyle="1" w:styleId="xl88">
    <w:name w:val="xl88"/>
    <w:basedOn w:val="a"/>
    <w:rsid w:val="0008286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b/>
      <w:bCs/>
    </w:rPr>
  </w:style>
  <w:style w:type="paragraph" w:customStyle="1" w:styleId="xl89">
    <w:name w:val="xl89"/>
    <w:basedOn w:val="a"/>
    <w:rsid w:val="0008286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b/>
      <w:bCs/>
    </w:rPr>
  </w:style>
  <w:style w:type="paragraph" w:customStyle="1" w:styleId="xl90">
    <w:name w:val="xl90"/>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rPr>
  </w:style>
  <w:style w:type="paragraph" w:customStyle="1" w:styleId="xl91">
    <w:name w:val="xl91"/>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rPr>
  </w:style>
  <w:style w:type="paragraph" w:customStyle="1" w:styleId="xl68">
    <w:name w:val="xl68"/>
    <w:basedOn w:val="a"/>
    <w:rsid w:val="0008286B"/>
    <w:pPr>
      <w:spacing w:before="100" w:beforeAutospacing="1" w:after="100" w:afterAutospacing="1"/>
      <w:ind w:firstLine="0"/>
      <w:jc w:val="left"/>
    </w:pPr>
    <w:rPr>
      <w:color w:val="FF0000"/>
    </w:rPr>
  </w:style>
  <w:style w:type="paragraph" w:customStyle="1" w:styleId="Heading">
    <w:name w:val="Heading"/>
    <w:rsid w:val="007526C8"/>
    <w:pPr>
      <w:autoSpaceDE w:val="0"/>
      <w:autoSpaceDN w:val="0"/>
      <w:adjustRightInd w:val="0"/>
    </w:pPr>
    <w:rPr>
      <w:rFonts w:ascii="Arial" w:eastAsia="Times New Roman" w:hAnsi="Arial" w:cs="Arial"/>
      <w:b/>
      <w:bCs/>
      <w:sz w:val="22"/>
      <w:szCs w:val="22"/>
    </w:rPr>
  </w:style>
  <w:style w:type="paragraph" w:customStyle="1" w:styleId="1f">
    <w:name w:val="Абзац списка1"/>
    <w:basedOn w:val="a"/>
    <w:rsid w:val="008F31AC"/>
    <w:pPr>
      <w:tabs>
        <w:tab w:val="left" w:pos="709"/>
      </w:tabs>
      <w:suppressAutoHyphens/>
      <w:spacing w:after="200" w:line="276" w:lineRule="atLeast"/>
      <w:ind w:firstLine="0"/>
      <w:jc w:val="left"/>
    </w:pPr>
    <w:rPr>
      <w:rFonts w:ascii="Calibri" w:eastAsia="Lucida Sans Unicode" w:hAnsi="Calibri" w:cs="Tahoma"/>
      <w:kern w:val="1"/>
      <w:sz w:val="22"/>
      <w:szCs w:val="22"/>
      <w:lang w:eastAsia="ar-SA"/>
    </w:rPr>
  </w:style>
  <w:style w:type="paragraph" w:customStyle="1" w:styleId="81">
    <w:name w:val="Знак Знак8 Знак Знак"/>
    <w:basedOn w:val="a"/>
    <w:rsid w:val="00BF4371"/>
    <w:pPr>
      <w:spacing w:after="160" w:line="240" w:lineRule="exact"/>
      <w:ind w:firstLine="0"/>
      <w:jc w:val="left"/>
    </w:pPr>
    <w:rPr>
      <w:rFonts w:ascii="Verdana" w:hAnsi="Verdana" w:cs="Verdana"/>
      <w:lang w:val="en-US" w:eastAsia="en-US"/>
    </w:rPr>
  </w:style>
  <w:style w:type="paragraph" w:customStyle="1" w:styleId="3a">
    <w:name w:val="Основной текст3"/>
    <w:basedOn w:val="a"/>
    <w:rsid w:val="00BF4371"/>
    <w:pPr>
      <w:shd w:val="clear" w:color="auto" w:fill="FFFFFF"/>
      <w:spacing w:after="300" w:line="230" w:lineRule="exact"/>
      <w:ind w:firstLine="0"/>
      <w:jc w:val="right"/>
    </w:pPr>
    <w:rPr>
      <w:rFonts w:ascii="Calibri" w:eastAsia="Calibri" w:hAnsi="Calibri"/>
      <w:sz w:val="18"/>
      <w:szCs w:val="18"/>
      <w:lang w:eastAsia="en-US"/>
    </w:rPr>
  </w:style>
  <w:style w:type="character" w:customStyle="1" w:styleId="8pt">
    <w:name w:val="Основной текст + 8 pt"/>
    <w:aliases w:val="Полужирный"/>
    <w:rsid w:val="00BF4371"/>
    <w:rPr>
      <w:rFonts w:ascii="Times New Roman" w:hAnsi="Times New Roman"/>
      <w:b/>
      <w:spacing w:val="0"/>
      <w:sz w:val="16"/>
      <w:shd w:val="clear" w:color="auto" w:fill="FFFFFF"/>
    </w:rPr>
  </w:style>
  <w:style w:type="paragraph" w:customStyle="1" w:styleId="82">
    <w:name w:val="Знак Знак8 Знак Знак"/>
    <w:basedOn w:val="a"/>
    <w:rsid w:val="004B2C06"/>
    <w:pPr>
      <w:spacing w:after="160" w:line="240" w:lineRule="exact"/>
      <w:ind w:firstLine="0"/>
      <w:jc w:val="left"/>
    </w:pPr>
    <w:rPr>
      <w:rFonts w:ascii="Verdana" w:hAnsi="Verdana" w:cs="Verdana"/>
      <w:lang w:val="en-US" w:eastAsia="en-US"/>
    </w:rPr>
  </w:style>
  <w:style w:type="character" w:customStyle="1" w:styleId="28">
    <w:name w:val="Основной текст (2)"/>
    <w:rsid w:val="00577F6E"/>
    <w:rPr>
      <w:rFonts w:ascii="Microsoft Sans Serif" w:eastAsia="Microsoft Sans Serif" w:hAnsi="Microsoft Sans Serif" w:cs="Microsoft Sans Serif"/>
      <w:b w:val="0"/>
      <w:bCs w:val="0"/>
      <w:i w:val="0"/>
      <w:iCs w:val="0"/>
      <w:smallCaps w:val="0"/>
      <w:strike w:val="0"/>
      <w:color w:val="000000"/>
      <w:spacing w:val="0"/>
      <w:w w:val="100"/>
      <w:position w:val="0"/>
      <w:sz w:val="18"/>
      <w:szCs w:val="18"/>
      <w:u w:val="none"/>
      <w:lang w:val="en-US" w:eastAsia="en-US" w:bidi="en-US"/>
    </w:rPr>
  </w:style>
  <w:style w:type="character" w:customStyle="1" w:styleId="product-spec-itemvalue-inner">
    <w:name w:val="product-spec-item__value-inner"/>
    <w:basedOn w:val="a0"/>
    <w:rsid w:val="00577F6E"/>
  </w:style>
  <w:style w:type="paragraph" w:customStyle="1" w:styleId="83">
    <w:name w:val="Знак Знак8 Знак Знак"/>
    <w:basedOn w:val="a"/>
    <w:rsid w:val="00E22ABC"/>
    <w:pPr>
      <w:spacing w:after="160" w:line="240" w:lineRule="exact"/>
      <w:ind w:firstLine="0"/>
      <w:jc w:val="left"/>
    </w:pPr>
    <w:rPr>
      <w:rFonts w:ascii="Verdana" w:hAnsi="Verdana" w:cs="Verdana"/>
      <w:lang w:val="en-US" w:eastAsia="en-US"/>
    </w:rPr>
  </w:style>
  <w:style w:type="character" w:customStyle="1" w:styleId="FontStyle24">
    <w:name w:val="Font Style24"/>
    <w:rsid w:val="00E22ABC"/>
    <w:rPr>
      <w:rFonts w:ascii="Times New Roman" w:hAnsi="Times New Roman" w:cs="Times New Roman"/>
      <w:b/>
      <w:bCs/>
      <w:sz w:val="24"/>
      <w:szCs w:val="24"/>
    </w:rPr>
  </w:style>
  <w:style w:type="paragraph" w:customStyle="1" w:styleId="headertext">
    <w:name w:val="headertext"/>
    <w:basedOn w:val="a"/>
    <w:rsid w:val="009F6616"/>
    <w:pPr>
      <w:spacing w:before="100" w:beforeAutospacing="1" w:after="100" w:afterAutospacing="1"/>
      <w:ind w:firstLine="0"/>
      <w:jc w:val="left"/>
    </w:pPr>
  </w:style>
  <w:style w:type="character" w:customStyle="1" w:styleId="apple-converted-space">
    <w:name w:val="apple-converted-space"/>
    <w:rsid w:val="009F6616"/>
  </w:style>
  <w:style w:type="paragraph" w:customStyle="1" w:styleId="formattext">
    <w:name w:val="formattext"/>
    <w:basedOn w:val="a"/>
    <w:rsid w:val="00726714"/>
    <w:pPr>
      <w:spacing w:before="100" w:beforeAutospacing="1" w:after="100" w:afterAutospacing="1"/>
      <w:ind w:firstLine="0"/>
      <w:jc w:val="left"/>
    </w:pPr>
  </w:style>
  <w:style w:type="character" w:customStyle="1" w:styleId="29">
    <w:name w:val="Основной текст (2)_"/>
    <w:rsid w:val="0096578C"/>
    <w:rPr>
      <w:sz w:val="28"/>
      <w:szCs w:val="28"/>
      <w:shd w:val="clear" w:color="auto" w:fill="FFFFFF"/>
    </w:rPr>
  </w:style>
  <w:style w:type="character" w:customStyle="1" w:styleId="2Exact">
    <w:name w:val="Основной текст (2) Exact"/>
    <w:rsid w:val="0096578C"/>
    <w:rPr>
      <w:rFonts w:ascii="Times New Roman" w:eastAsia="Times New Roman" w:hAnsi="Times New Roman" w:cs="Times New Roman"/>
      <w:b w:val="0"/>
      <w:bCs w:val="0"/>
      <w:i w:val="0"/>
      <w:iCs w:val="0"/>
      <w:smallCaps w:val="0"/>
      <w:strike w:val="0"/>
      <w:sz w:val="28"/>
      <w:szCs w:val="28"/>
      <w:u w:val="none"/>
    </w:rPr>
  </w:style>
  <w:style w:type="character" w:customStyle="1" w:styleId="23ptExact">
    <w:name w:val="Основной текст (2) + Интервал 3 pt Exact"/>
    <w:rsid w:val="0096578C"/>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paragraph" w:customStyle="1" w:styleId="1f0">
    <w:name w:val="Без интервала1"/>
    <w:uiPriority w:val="99"/>
    <w:rsid w:val="0096578C"/>
    <w:rPr>
      <w:sz w:val="22"/>
      <w:szCs w:val="22"/>
    </w:rPr>
  </w:style>
  <w:style w:type="paragraph" w:customStyle="1" w:styleId="FR3">
    <w:name w:val="FR3"/>
    <w:rsid w:val="0096578C"/>
    <w:pPr>
      <w:widowControl w:val="0"/>
      <w:snapToGrid w:val="0"/>
      <w:spacing w:before="40" w:line="316" w:lineRule="auto"/>
      <w:jc w:val="center"/>
    </w:pPr>
    <w:rPr>
      <w:rFonts w:ascii="Times New Roman" w:eastAsia="Times New Roman" w:hAnsi="Times New Roman"/>
      <w:b/>
      <w:sz w:val="18"/>
    </w:rPr>
  </w:style>
  <w:style w:type="character" w:customStyle="1" w:styleId="8Exact">
    <w:name w:val="Основной текст (8) Exact"/>
    <w:link w:val="84"/>
    <w:rsid w:val="0096578C"/>
    <w:rPr>
      <w:b/>
      <w:bCs/>
      <w:sz w:val="18"/>
      <w:szCs w:val="18"/>
      <w:shd w:val="clear" w:color="auto" w:fill="FFFFFF"/>
    </w:rPr>
  </w:style>
  <w:style w:type="paragraph" w:customStyle="1" w:styleId="84">
    <w:name w:val="Основной текст (8)"/>
    <w:basedOn w:val="a"/>
    <w:link w:val="8Exact"/>
    <w:rsid w:val="0096578C"/>
    <w:pPr>
      <w:widowControl w:val="0"/>
      <w:shd w:val="clear" w:color="auto" w:fill="FFFFFF"/>
      <w:spacing w:before="300" w:after="0" w:line="245" w:lineRule="exact"/>
      <w:ind w:firstLine="0"/>
    </w:pPr>
    <w:rPr>
      <w:rFonts w:ascii="Calibri" w:eastAsia="Calibri" w:hAnsi="Calibri"/>
      <w:b/>
      <w:bCs/>
      <w:sz w:val="18"/>
      <w:szCs w:val="18"/>
    </w:rPr>
  </w:style>
  <w:style w:type="character" w:customStyle="1" w:styleId="FontStyle18">
    <w:name w:val="Font Style18"/>
    <w:rsid w:val="00F01D96"/>
    <w:rPr>
      <w:rFonts w:ascii="Times New Roman" w:hAnsi="Times New Roman" w:cs="Times New Roman"/>
      <w:sz w:val="20"/>
      <w:szCs w:val="20"/>
    </w:rPr>
  </w:style>
  <w:style w:type="paragraph" w:customStyle="1" w:styleId="afff0">
    <w:name w:val="Стиль"/>
    <w:rsid w:val="002744FD"/>
    <w:pPr>
      <w:widowControl w:val="0"/>
      <w:autoSpaceDE w:val="0"/>
      <w:autoSpaceDN w:val="0"/>
      <w:adjustRightInd w:val="0"/>
    </w:pPr>
    <w:rPr>
      <w:rFonts w:ascii="Times New Roman" w:hAnsi="Times New Roman"/>
      <w:sz w:val="24"/>
      <w:szCs w:val="24"/>
    </w:rPr>
  </w:style>
  <w:style w:type="paragraph" w:customStyle="1" w:styleId="2a">
    <w:name w:val="Абзац списка2"/>
    <w:basedOn w:val="a"/>
    <w:uiPriority w:val="99"/>
    <w:rsid w:val="002744FD"/>
    <w:pPr>
      <w:spacing w:after="0"/>
      <w:ind w:left="720" w:firstLine="0"/>
      <w:contextualSpacing/>
      <w:jc w:val="left"/>
    </w:pPr>
    <w:rPr>
      <w:rFonts w:eastAsia="Calibri"/>
    </w:rPr>
  </w:style>
  <w:style w:type="character" w:customStyle="1" w:styleId="iceouttxt6">
    <w:name w:val="iceouttxt6"/>
    <w:basedOn w:val="a0"/>
    <w:rsid w:val="00DC1A12"/>
    <w:rPr>
      <w:rFonts w:ascii="Arial" w:hAnsi="Arial" w:cs="Arial" w:hint="default"/>
      <w:color w:val="666666"/>
      <w:sz w:val="17"/>
      <w:szCs w:val="17"/>
    </w:rPr>
  </w:style>
  <w:style w:type="character" w:customStyle="1" w:styleId="a4">
    <w:name w:val="Абзац списка Знак"/>
    <w:link w:val="a3"/>
    <w:uiPriority w:val="34"/>
    <w:locked/>
    <w:rsid w:val="00361C37"/>
    <w:rPr>
      <w:rFonts w:ascii="Times New Roman" w:eastAsia="Times New Roman" w:hAnsi="Times New Roman"/>
      <w:sz w:val="24"/>
      <w:szCs w:val="24"/>
    </w:rPr>
  </w:style>
  <w:style w:type="character" w:customStyle="1" w:styleId="ConsPlusNormal0">
    <w:name w:val="ConsPlusNormal Знак"/>
    <w:link w:val="ConsPlusNormal"/>
    <w:locked/>
    <w:rsid w:val="00361C37"/>
    <w:rPr>
      <w:rFonts w:ascii="Arial" w:eastAsia="Times New Roman" w:hAnsi="Arial" w:cs="Arial"/>
    </w:rPr>
  </w:style>
  <w:style w:type="character" w:customStyle="1" w:styleId="apple-style-span">
    <w:name w:val="apple-style-span"/>
    <w:basedOn w:val="a0"/>
    <w:rsid w:val="00361C37"/>
  </w:style>
  <w:style w:type="paragraph" w:customStyle="1" w:styleId="1c0">
    <w:name w:val="Абзац1 c отступом"/>
    <w:basedOn w:val="a"/>
    <w:rsid w:val="00D62CAE"/>
    <w:pPr>
      <w:spacing w:line="360" w:lineRule="exact"/>
    </w:pPr>
    <w:rPr>
      <w:sz w:val="28"/>
      <w:szCs w:val="20"/>
    </w:rPr>
  </w:style>
  <w:style w:type="character" w:customStyle="1" w:styleId="a9">
    <w:name w:val="Обычный (веб) Знак"/>
    <w:basedOn w:val="a0"/>
    <w:link w:val="a8"/>
    <w:uiPriority w:val="99"/>
    <w:rsid w:val="00FF0DBB"/>
    <w:rPr>
      <w:rFonts w:cs="Calibri"/>
      <w:kern w:val="2"/>
      <w:sz w:val="22"/>
      <w:szCs w:val="22"/>
      <w:lang w:eastAsia="ar-SA"/>
    </w:rPr>
  </w:style>
  <w:style w:type="paragraph" w:customStyle="1" w:styleId="NumericSpis">
    <w:name w:val="_NumericSpis"/>
    <w:basedOn w:val="a"/>
    <w:link w:val="NumericSpis0"/>
    <w:rsid w:val="00FF0DBB"/>
    <w:pPr>
      <w:tabs>
        <w:tab w:val="decimal" w:pos="720"/>
      </w:tabs>
      <w:spacing w:after="0" w:line="288" w:lineRule="auto"/>
      <w:ind w:left="700" w:hanging="360"/>
    </w:pPr>
    <w:rPr>
      <w:rFonts w:eastAsia="Calibri"/>
      <w:szCs w:val="22"/>
      <w:lang w:eastAsia="en-US"/>
    </w:rPr>
  </w:style>
  <w:style w:type="character" w:customStyle="1" w:styleId="NumericSpis0">
    <w:name w:val="_NumericSpis Знак"/>
    <w:link w:val="NumericSpis"/>
    <w:rsid w:val="00FF0DBB"/>
    <w:rPr>
      <w:rFonts w:ascii="Times New Roman" w:hAnsi="Times New Roman"/>
      <w:sz w:val="24"/>
      <w:szCs w:val="22"/>
      <w:lang w:eastAsia="en-US"/>
    </w:rPr>
  </w:style>
  <w:style w:type="paragraph" w:customStyle="1" w:styleId="afff1">
    <w:name w:val="Пункт"/>
    <w:basedOn w:val="a"/>
    <w:rsid w:val="00FF0DBB"/>
    <w:pPr>
      <w:spacing w:after="0"/>
      <w:ind w:firstLine="0"/>
    </w:pPr>
  </w:style>
  <w:style w:type="character" w:customStyle="1" w:styleId="1f1">
    <w:name w:val="Верхний колонтитул Знак1"/>
    <w:semiHidden/>
    <w:rsid w:val="00FF0DBB"/>
    <w:rPr>
      <w:sz w:val="24"/>
      <w:szCs w:val="24"/>
      <w:lang w:val="ru-RU" w:eastAsia="ru-RU" w:bidi="ar-SA"/>
    </w:rPr>
  </w:style>
  <w:style w:type="paragraph" w:customStyle="1" w:styleId="2b">
    <w:name w:val="Основной текст2"/>
    <w:basedOn w:val="a"/>
    <w:rsid w:val="00FF0DBB"/>
    <w:pPr>
      <w:shd w:val="clear" w:color="auto" w:fill="FFFFFF"/>
      <w:spacing w:before="240" w:after="0" w:line="274" w:lineRule="exact"/>
      <w:ind w:firstLine="0"/>
    </w:pPr>
    <w:rPr>
      <w:sz w:val="23"/>
      <w:szCs w:val="23"/>
    </w:rPr>
  </w:style>
  <w:style w:type="paragraph" w:customStyle="1" w:styleId="ConsPlusTitle">
    <w:name w:val="ConsPlusTitle"/>
    <w:uiPriority w:val="99"/>
    <w:rsid w:val="00FF0DBB"/>
    <w:pPr>
      <w:autoSpaceDE w:val="0"/>
      <w:autoSpaceDN w:val="0"/>
      <w:adjustRightInd w:val="0"/>
    </w:pPr>
    <w:rPr>
      <w:rFonts w:ascii="Arial" w:eastAsia="Times New Roman" w:hAnsi="Arial" w:cs="Arial"/>
      <w:b/>
      <w:bCs/>
    </w:rPr>
  </w:style>
  <w:style w:type="character" w:customStyle="1" w:styleId="2pt">
    <w:name w:val="Основной текст + Интервал 2 pt"/>
    <w:basedOn w:val="affc"/>
    <w:rsid w:val="00FF0DBB"/>
    <w:rPr>
      <w:rFonts w:ascii="Times New Roman" w:eastAsia="Times New Roman" w:hAnsi="Times New Roman"/>
      <w:spacing w:val="50"/>
      <w:sz w:val="24"/>
      <w:szCs w:val="24"/>
      <w:shd w:val="clear" w:color="auto" w:fill="FFFFFF"/>
    </w:rPr>
  </w:style>
  <w:style w:type="paragraph" w:customStyle="1" w:styleId="3b">
    <w:name w:val="Обычный3"/>
    <w:rsid w:val="00FF0DBB"/>
    <w:pPr>
      <w:widowControl w:val="0"/>
    </w:pPr>
    <w:rPr>
      <w:rFonts w:ascii="Times New Roman" w:eastAsia="Times New Roman" w:hAnsi="Times New Roman"/>
      <w:snapToGrid w:val="0"/>
      <w:sz w:val="28"/>
    </w:rPr>
  </w:style>
  <w:style w:type="character" w:customStyle="1" w:styleId="FontStyle67">
    <w:name w:val="Font Style67"/>
    <w:uiPriority w:val="99"/>
    <w:rsid w:val="00FF0DBB"/>
    <w:rPr>
      <w:rFonts w:ascii="Times New Roman" w:hAnsi="Times New Roman" w:cs="Times New Roman"/>
      <w:b/>
      <w:bCs/>
      <w:sz w:val="26"/>
      <w:szCs w:val="26"/>
    </w:rPr>
  </w:style>
  <w:style w:type="paragraph" w:customStyle="1" w:styleId="Default">
    <w:name w:val="Default"/>
    <w:rsid w:val="00FF0DBB"/>
    <w:pPr>
      <w:autoSpaceDE w:val="0"/>
      <w:autoSpaceDN w:val="0"/>
      <w:adjustRightInd w:val="0"/>
    </w:pPr>
    <w:rPr>
      <w:rFonts w:ascii="Times New Roman" w:eastAsiaTheme="minorHAnsi" w:hAnsi="Times New Roman"/>
      <w:color w:val="000000"/>
      <w:sz w:val="24"/>
      <w:szCs w:val="24"/>
      <w:lang w:eastAsia="en-US"/>
    </w:rPr>
  </w:style>
  <w:style w:type="paragraph" w:customStyle="1" w:styleId="xl169">
    <w:name w:val="xl169"/>
    <w:basedOn w:val="a"/>
    <w:rsid w:val="00FF0DBB"/>
    <w:pPr>
      <w:shd w:val="clear" w:color="000000" w:fill="FFFFFF"/>
      <w:spacing w:before="100" w:beforeAutospacing="1" w:after="100" w:afterAutospacing="1"/>
      <w:ind w:firstLine="0"/>
      <w:jc w:val="left"/>
    </w:pPr>
    <w:rPr>
      <w:rFonts w:ascii="Arial" w:hAnsi="Arial" w:cs="Arial"/>
    </w:rPr>
  </w:style>
  <w:style w:type="paragraph" w:customStyle="1" w:styleId="xl170">
    <w:name w:val="xl170"/>
    <w:basedOn w:val="a"/>
    <w:rsid w:val="00FF0DBB"/>
    <w:pPr>
      <w:spacing w:before="100" w:beforeAutospacing="1" w:after="100" w:afterAutospacing="1"/>
      <w:ind w:firstLine="0"/>
      <w:jc w:val="left"/>
    </w:pPr>
    <w:rPr>
      <w:rFonts w:ascii="Arial" w:hAnsi="Arial" w:cs="Arial"/>
    </w:rPr>
  </w:style>
  <w:style w:type="paragraph" w:customStyle="1" w:styleId="xl171">
    <w:name w:val="xl171"/>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172">
    <w:name w:val="xl172"/>
    <w:basedOn w:val="a"/>
    <w:rsid w:val="00FF0D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style>
  <w:style w:type="paragraph" w:customStyle="1" w:styleId="xl173">
    <w:name w:val="xl173"/>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style>
  <w:style w:type="paragraph" w:customStyle="1" w:styleId="xl174">
    <w:name w:val="xl174"/>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175">
    <w:name w:val="xl175"/>
    <w:basedOn w:val="a"/>
    <w:rsid w:val="00FF0D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style>
  <w:style w:type="paragraph" w:customStyle="1" w:styleId="xl176">
    <w:name w:val="xl176"/>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177">
    <w:name w:val="xl177"/>
    <w:basedOn w:val="a"/>
    <w:rsid w:val="00FF0DBB"/>
    <w:pPr>
      <w:spacing w:before="100" w:beforeAutospacing="1" w:after="100" w:afterAutospacing="1"/>
      <w:ind w:firstLine="0"/>
      <w:jc w:val="left"/>
    </w:pPr>
    <w:rPr>
      <w:rFonts w:ascii="Arial" w:hAnsi="Arial" w:cs="Arial"/>
    </w:rPr>
  </w:style>
  <w:style w:type="paragraph" w:customStyle="1" w:styleId="xl178">
    <w:name w:val="xl178"/>
    <w:basedOn w:val="a"/>
    <w:rsid w:val="00FF0DBB"/>
    <w:pPr>
      <w:spacing w:before="100" w:beforeAutospacing="1" w:after="100" w:afterAutospacing="1"/>
      <w:ind w:firstLine="0"/>
      <w:jc w:val="left"/>
    </w:pPr>
    <w:rPr>
      <w:rFonts w:ascii="Arial" w:hAnsi="Arial" w:cs="Arial"/>
    </w:rPr>
  </w:style>
  <w:style w:type="paragraph" w:customStyle="1" w:styleId="xl179">
    <w:name w:val="xl179"/>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180">
    <w:name w:val="xl180"/>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181">
    <w:name w:val="xl181"/>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182">
    <w:name w:val="xl182"/>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183">
    <w:name w:val="xl183"/>
    <w:basedOn w:val="a"/>
    <w:rsid w:val="00FF0DBB"/>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ind w:firstLine="0"/>
      <w:jc w:val="center"/>
      <w:textAlignment w:val="center"/>
    </w:pPr>
    <w:rPr>
      <w:b/>
      <w:bCs/>
    </w:rPr>
  </w:style>
  <w:style w:type="paragraph" w:customStyle="1" w:styleId="xl184">
    <w:name w:val="xl184"/>
    <w:basedOn w:val="a"/>
    <w:rsid w:val="00FF0DBB"/>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ind w:firstLine="0"/>
      <w:jc w:val="center"/>
      <w:textAlignment w:val="center"/>
    </w:pPr>
  </w:style>
  <w:style w:type="paragraph" w:customStyle="1" w:styleId="xl185">
    <w:name w:val="xl185"/>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rPr>
  </w:style>
  <w:style w:type="paragraph" w:customStyle="1" w:styleId="xl186">
    <w:name w:val="xl186"/>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187">
    <w:name w:val="xl187"/>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188">
    <w:name w:val="xl188"/>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189">
    <w:name w:val="xl189"/>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190">
    <w:name w:val="xl190"/>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style>
  <w:style w:type="paragraph" w:customStyle="1" w:styleId="xl191">
    <w:name w:val="xl191"/>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style>
  <w:style w:type="paragraph" w:customStyle="1" w:styleId="xl192">
    <w:name w:val="xl192"/>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193">
    <w:name w:val="xl193"/>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194">
    <w:name w:val="xl194"/>
    <w:basedOn w:val="a"/>
    <w:rsid w:val="00FF0D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style>
  <w:style w:type="paragraph" w:customStyle="1" w:styleId="xl195">
    <w:name w:val="xl195"/>
    <w:basedOn w:val="a"/>
    <w:rsid w:val="00FF0D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style>
  <w:style w:type="paragraph" w:customStyle="1" w:styleId="xl196">
    <w:name w:val="xl196"/>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197">
    <w:name w:val="xl197"/>
    <w:basedOn w:val="a"/>
    <w:rsid w:val="00FF0D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style>
  <w:style w:type="paragraph" w:customStyle="1" w:styleId="xl198">
    <w:name w:val="xl198"/>
    <w:basedOn w:val="a"/>
    <w:rsid w:val="00FF0D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style>
  <w:style w:type="paragraph" w:customStyle="1" w:styleId="xl199">
    <w:name w:val="xl199"/>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200">
    <w:name w:val="xl200"/>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style>
  <w:style w:type="paragraph" w:customStyle="1" w:styleId="xl201">
    <w:name w:val="xl201"/>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style>
  <w:style w:type="numbering" w:customStyle="1" w:styleId="1f2">
    <w:name w:val="Нет списка1"/>
    <w:next w:val="a2"/>
    <w:uiPriority w:val="99"/>
    <w:semiHidden/>
    <w:unhideWhenUsed/>
    <w:rsid w:val="00FF0DBB"/>
  </w:style>
  <w:style w:type="table" w:customStyle="1" w:styleId="111">
    <w:name w:val="Сетка таблицы11"/>
    <w:uiPriority w:val="99"/>
    <w:rsid w:val="00FF0DB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2">
    <w:name w:val="endnote text"/>
    <w:basedOn w:val="a"/>
    <w:link w:val="afff3"/>
    <w:uiPriority w:val="99"/>
    <w:semiHidden/>
    <w:unhideWhenUsed/>
    <w:locked/>
    <w:rsid w:val="00FF0DBB"/>
    <w:pPr>
      <w:spacing w:after="0"/>
      <w:ind w:firstLine="0"/>
      <w:jc w:val="left"/>
    </w:pPr>
    <w:rPr>
      <w:rFonts w:asciiTheme="minorHAnsi" w:eastAsiaTheme="minorEastAsia" w:hAnsiTheme="minorHAnsi" w:cstheme="minorBidi"/>
      <w:sz w:val="20"/>
      <w:szCs w:val="20"/>
    </w:rPr>
  </w:style>
  <w:style w:type="character" w:customStyle="1" w:styleId="afff3">
    <w:name w:val="Текст концевой сноски Знак"/>
    <w:basedOn w:val="a0"/>
    <w:link w:val="afff2"/>
    <w:uiPriority w:val="99"/>
    <w:semiHidden/>
    <w:rsid w:val="00FF0DBB"/>
    <w:rPr>
      <w:rFonts w:asciiTheme="minorHAnsi" w:eastAsiaTheme="minorEastAsia" w:hAnsiTheme="minorHAnsi" w:cstheme="minorBidi"/>
    </w:rPr>
  </w:style>
  <w:style w:type="character" w:styleId="afff4">
    <w:name w:val="endnote reference"/>
    <w:basedOn w:val="a0"/>
    <w:uiPriority w:val="99"/>
    <w:semiHidden/>
    <w:unhideWhenUsed/>
    <w:locked/>
    <w:rsid w:val="00FF0DBB"/>
    <w:rPr>
      <w:vertAlign w:val="superscript"/>
    </w:rPr>
  </w:style>
  <w:style w:type="character" w:styleId="afff5">
    <w:name w:val="footnote reference"/>
    <w:basedOn w:val="a0"/>
    <w:uiPriority w:val="99"/>
    <w:semiHidden/>
    <w:unhideWhenUsed/>
    <w:locked/>
    <w:rsid w:val="00FF0DBB"/>
    <w:rPr>
      <w:vertAlign w:val="superscript"/>
    </w:rPr>
  </w:style>
  <w:style w:type="paragraph" w:customStyle="1" w:styleId="afff6">
    <w:name w:val="Штамп"/>
    <w:basedOn w:val="a"/>
    <w:rsid w:val="00FF0DBB"/>
    <w:pPr>
      <w:pageBreakBefore/>
      <w:suppressAutoHyphens/>
      <w:spacing w:after="0"/>
      <w:ind w:left="5387" w:firstLine="0"/>
      <w:jc w:val="center"/>
    </w:pPr>
    <w:rPr>
      <w:lang w:eastAsia="zh-CN"/>
    </w:rPr>
  </w:style>
  <w:style w:type="paragraph" w:customStyle="1" w:styleId="Standard">
    <w:name w:val="Standard"/>
    <w:rsid w:val="00E64DA1"/>
    <w:pPr>
      <w:widowControl w:val="0"/>
      <w:suppressAutoHyphens/>
      <w:textAlignment w:val="baseline"/>
    </w:pPr>
    <w:rPr>
      <w:rFonts w:ascii="Arial" w:hAnsi="Arial" w:cs="Arial"/>
      <w:kern w:val="1"/>
      <w:sz w:val="18"/>
      <w:szCs w:val="18"/>
      <w:lang w:eastAsia="ar-SA"/>
    </w:rPr>
  </w:style>
  <w:style w:type="character" w:customStyle="1" w:styleId="ConsPlusNonformat0">
    <w:name w:val="ConsPlusNonformat Знак"/>
    <w:link w:val="ConsPlusNonformat"/>
    <w:locked/>
    <w:rsid w:val="00E64DA1"/>
    <w:rPr>
      <w:rFonts w:ascii="Courier New" w:eastAsia="Times New Roman" w:hAnsi="Courier New" w:cs="Courier New"/>
    </w:rPr>
  </w:style>
  <w:style w:type="character" w:customStyle="1" w:styleId="n-product-specvalue-inner">
    <w:name w:val="n-product-spec__value-inner"/>
    <w:rsid w:val="00066A55"/>
  </w:style>
  <w:style w:type="character" w:customStyle="1" w:styleId="titlegoodstxt">
    <w:name w:val="titlegoodstxt"/>
    <w:rsid w:val="00066A55"/>
  </w:style>
  <w:style w:type="paragraph" w:customStyle="1" w:styleId="85">
    <w:name w:val="Знак Знак8 Знак Знак"/>
    <w:basedOn w:val="a"/>
    <w:rsid w:val="00B95FC0"/>
    <w:pPr>
      <w:spacing w:after="160" w:line="240" w:lineRule="exact"/>
      <w:ind w:firstLine="0"/>
      <w:jc w:val="left"/>
    </w:pPr>
    <w:rPr>
      <w:rFonts w:ascii="Verdana" w:hAnsi="Verdana" w:cs="Verdana"/>
      <w:lang w:val="en-US" w:eastAsia="en-US"/>
    </w:rPr>
  </w:style>
  <w:style w:type="paragraph" w:customStyle="1" w:styleId="86">
    <w:name w:val="Знак Знак8 Знак Знак"/>
    <w:basedOn w:val="a"/>
    <w:rsid w:val="00E429B4"/>
    <w:pPr>
      <w:spacing w:after="160" w:line="240" w:lineRule="exact"/>
      <w:ind w:firstLine="0"/>
      <w:jc w:val="left"/>
    </w:pPr>
    <w:rPr>
      <w:rFonts w:ascii="Verdana" w:hAnsi="Verdana" w:cs="Verdana"/>
      <w:lang w:val="en-US" w:eastAsia="en-US"/>
    </w:rPr>
  </w:style>
  <w:style w:type="paragraph" w:customStyle="1" w:styleId="2c">
    <w:name w:val="Обычный2"/>
    <w:rsid w:val="00150E16"/>
    <w:rPr>
      <w:rFonts w:ascii="Times New Roman" w:eastAsia="Times New Roman" w:hAnsi="Times New Roman"/>
      <w:sz w:val="24"/>
    </w:rPr>
  </w:style>
  <w:style w:type="paragraph" w:customStyle="1" w:styleId="43">
    <w:name w:val="Обычный4"/>
    <w:rsid w:val="001F094E"/>
    <w:rPr>
      <w:rFonts w:ascii="Times New Roman" w:eastAsia="Times New Roman" w:hAnsi="Times New Roman"/>
      <w:sz w:val="24"/>
    </w:rPr>
  </w:style>
  <w:style w:type="paragraph" w:customStyle="1" w:styleId="51">
    <w:name w:val="Обычный5"/>
    <w:rsid w:val="006D7041"/>
    <w:rPr>
      <w:rFonts w:ascii="Times New Roman" w:eastAsia="Times New Roman" w:hAnsi="Times New Roman"/>
      <w:sz w:val="24"/>
    </w:rPr>
  </w:style>
  <w:style w:type="paragraph" w:customStyle="1" w:styleId="01zagolovok">
    <w:name w:val="01_zagolovok"/>
    <w:basedOn w:val="a"/>
    <w:rsid w:val="00A12258"/>
    <w:pPr>
      <w:keepNext/>
      <w:pageBreakBefore/>
      <w:spacing w:before="360" w:after="120"/>
      <w:ind w:firstLine="0"/>
      <w:jc w:val="left"/>
      <w:outlineLvl w:val="0"/>
    </w:pPr>
    <w:rPr>
      <w:rFonts w:ascii="GaramondC" w:hAnsi="GaramondC"/>
      <w:b/>
      <w:color w:val="000000"/>
      <w:sz w:val="40"/>
      <w:szCs w:val="62"/>
    </w:rPr>
  </w:style>
  <w:style w:type="character" w:customStyle="1" w:styleId="afff7">
    <w:name w:val="Подпись к таблице_"/>
    <w:link w:val="afff8"/>
    <w:locked/>
    <w:rsid w:val="00D536AB"/>
    <w:rPr>
      <w:rFonts w:ascii="Times New Roman" w:eastAsia="Times New Roman" w:hAnsi="Times New Roman"/>
      <w:sz w:val="23"/>
      <w:szCs w:val="23"/>
      <w:shd w:val="clear" w:color="auto" w:fill="FFFFFF"/>
    </w:rPr>
  </w:style>
  <w:style w:type="paragraph" w:customStyle="1" w:styleId="afff8">
    <w:name w:val="Подпись к таблице"/>
    <w:basedOn w:val="a"/>
    <w:link w:val="afff7"/>
    <w:rsid w:val="00D536AB"/>
    <w:pPr>
      <w:shd w:val="clear" w:color="auto" w:fill="FFFFFF"/>
      <w:spacing w:after="0" w:line="0" w:lineRule="atLeast"/>
      <w:ind w:firstLine="0"/>
      <w:jc w:val="left"/>
    </w:pPr>
    <w:rPr>
      <w:sz w:val="23"/>
      <w:szCs w:val="23"/>
    </w:rPr>
  </w:style>
  <w:style w:type="character" w:customStyle="1" w:styleId="FontStyle11">
    <w:name w:val="Font Style11"/>
    <w:rsid w:val="006475B8"/>
    <w:rPr>
      <w:rFonts w:ascii="Times New Roman" w:hAnsi="Times New Roman" w:cs="Times New Roman"/>
      <w:sz w:val="22"/>
      <w:szCs w:val="22"/>
    </w:rPr>
  </w:style>
  <w:style w:type="paragraph" w:customStyle="1" w:styleId="textb">
    <w:name w:val="textb"/>
    <w:basedOn w:val="a"/>
    <w:rsid w:val="006475B8"/>
    <w:pPr>
      <w:spacing w:after="0"/>
      <w:ind w:firstLine="0"/>
      <w:jc w:val="left"/>
    </w:pPr>
    <w:rPr>
      <w:rFonts w:ascii="Arial" w:hAnsi="Arial" w:cs="Arial"/>
      <w:b/>
      <w:bCs/>
      <w:sz w:val="22"/>
      <w:szCs w:val="22"/>
    </w:rPr>
  </w:style>
  <w:style w:type="character" w:customStyle="1" w:styleId="highlightcolor">
    <w:name w:val="highlightcolor"/>
    <w:rsid w:val="000534F4"/>
  </w:style>
  <w:style w:type="paragraph" w:customStyle="1" w:styleId="3c">
    <w:name w:val="Абзац списка3"/>
    <w:basedOn w:val="a"/>
    <w:rsid w:val="00B81886"/>
    <w:pPr>
      <w:ind w:left="720"/>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8550FB"/>
    <w:pPr>
      <w:spacing w:after="60"/>
      <w:ind w:firstLine="709"/>
      <w:jc w:val="both"/>
    </w:pPr>
    <w:rPr>
      <w:rFonts w:ascii="Times New Roman" w:eastAsia="Times New Roman" w:hAnsi="Times New Roman"/>
      <w:sz w:val="24"/>
      <w:szCs w:val="24"/>
    </w:rPr>
  </w:style>
  <w:style w:type="paragraph" w:styleId="1">
    <w:name w:val="heading 1"/>
    <w:aliases w:val="Заголовок 1 Знак2,Заголовок 1 Знак1 Знак,Заголовок 1 Знак Знак Знак,Заголовок 1 Знак Знак1 Знак,Заголовок 1 Знак Знак2"/>
    <w:basedOn w:val="10"/>
    <w:next w:val="a"/>
    <w:link w:val="11"/>
    <w:uiPriority w:val="99"/>
    <w:qFormat/>
    <w:rsid w:val="008550FB"/>
    <w:pPr>
      <w:spacing w:after="0"/>
      <w:jc w:val="center"/>
      <w:outlineLvl w:val="0"/>
    </w:pPr>
    <w:rPr>
      <w:i/>
      <w:iCs/>
      <w:sz w:val="24"/>
      <w:szCs w:val="24"/>
    </w:rPr>
  </w:style>
  <w:style w:type="paragraph" w:styleId="2">
    <w:name w:val="heading 2"/>
    <w:aliases w:val="H2"/>
    <w:basedOn w:val="a"/>
    <w:next w:val="a"/>
    <w:link w:val="20"/>
    <w:qFormat/>
    <w:rsid w:val="008550FB"/>
    <w:pPr>
      <w:keepNext/>
      <w:ind w:firstLine="0"/>
      <w:jc w:val="center"/>
      <w:outlineLvl w:val="1"/>
    </w:pPr>
    <w:rPr>
      <w:b/>
      <w:bCs/>
    </w:rPr>
  </w:style>
  <w:style w:type="paragraph" w:styleId="3">
    <w:name w:val="heading 3"/>
    <w:basedOn w:val="a"/>
    <w:next w:val="a"/>
    <w:link w:val="30"/>
    <w:uiPriority w:val="9"/>
    <w:qFormat/>
    <w:rsid w:val="004662A9"/>
    <w:pPr>
      <w:keepNext/>
      <w:keepLines/>
      <w:spacing w:before="200" w:after="0"/>
      <w:outlineLvl w:val="2"/>
    </w:pPr>
    <w:rPr>
      <w:rFonts w:ascii="Cambria" w:hAnsi="Cambria" w:cs="Cambria"/>
      <w:b/>
      <w:bCs/>
      <w:color w:val="4F81BD"/>
    </w:rPr>
  </w:style>
  <w:style w:type="paragraph" w:styleId="4">
    <w:name w:val="heading 4"/>
    <w:basedOn w:val="a"/>
    <w:next w:val="a"/>
    <w:link w:val="40"/>
    <w:qFormat/>
    <w:rsid w:val="003B1F16"/>
    <w:pPr>
      <w:keepNext/>
      <w:tabs>
        <w:tab w:val="num" w:pos="864"/>
      </w:tabs>
      <w:suppressAutoHyphens/>
      <w:spacing w:after="0"/>
      <w:ind w:left="864" w:hanging="864"/>
      <w:jc w:val="right"/>
      <w:outlineLvl w:val="3"/>
    </w:pPr>
    <w:rPr>
      <w:b/>
      <w:bCs/>
      <w:sz w:val="28"/>
      <w:szCs w:val="28"/>
      <w:u w:val="single"/>
      <w:lang w:eastAsia="ar-SA"/>
    </w:rPr>
  </w:style>
  <w:style w:type="paragraph" w:styleId="5">
    <w:name w:val="heading 5"/>
    <w:basedOn w:val="a"/>
    <w:next w:val="a"/>
    <w:link w:val="50"/>
    <w:uiPriority w:val="99"/>
    <w:qFormat/>
    <w:rsid w:val="003B1F16"/>
    <w:pPr>
      <w:keepNext/>
      <w:tabs>
        <w:tab w:val="num" w:pos="1008"/>
      </w:tabs>
      <w:suppressAutoHyphens/>
      <w:spacing w:after="0"/>
      <w:ind w:left="1008" w:hanging="1008"/>
      <w:jc w:val="right"/>
      <w:outlineLvl w:val="4"/>
    </w:pPr>
    <w:rPr>
      <w:b/>
      <w:bCs/>
      <w:sz w:val="28"/>
      <w:szCs w:val="28"/>
      <w:lang w:eastAsia="ar-SA"/>
    </w:rPr>
  </w:style>
  <w:style w:type="paragraph" w:styleId="6">
    <w:name w:val="heading 6"/>
    <w:basedOn w:val="a"/>
    <w:next w:val="a"/>
    <w:link w:val="60"/>
    <w:uiPriority w:val="99"/>
    <w:qFormat/>
    <w:rsid w:val="0050229A"/>
    <w:pPr>
      <w:keepNext/>
      <w:keepLines/>
      <w:spacing w:before="200" w:after="0"/>
      <w:outlineLvl w:val="5"/>
    </w:pPr>
    <w:rPr>
      <w:rFonts w:ascii="Cambria" w:hAnsi="Cambria" w:cs="Cambria"/>
      <w:i/>
      <w:iCs/>
      <w:color w:val="243F60"/>
    </w:rPr>
  </w:style>
  <w:style w:type="paragraph" w:styleId="7">
    <w:name w:val="heading 7"/>
    <w:basedOn w:val="a"/>
    <w:next w:val="a"/>
    <w:link w:val="70"/>
    <w:uiPriority w:val="99"/>
    <w:qFormat/>
    <w:rsid w:val="003B1F16"/>
    <w:pPr>
      <w:keepNext/>
      <w:tabs>
        <w:tab w:val="num" w:pos="1296"/>
      </w:tabs>
      <w:suppressAutoHyphens/>
      <w:spacing w:after="0"/>
      <w:ind w:left="1296" w:hanging="1296"/>
      <w:jc w:val="right"/>
      <w:outlineLvl w:val="6"/>
    </w:pPr>
    <w:rPr>
      <w:sz w:val="28"/>
      <w:szCs w:val="28"/>
      <w:lang w:eastAsia="ar-SA"/>
    </w:rPr>
  </w:style>
  <w:style w:type="paragraph" w:styleId="8">
    <w:name w:val="heading 8"/>
    <w:basedOn w:val="a"/>
    <w:next w:val="a"/>
    <w:link w:val="80"/>
    <w:uiPriority w:val="99"/>
    <w:qFormat/>
    <w:rsid w:val="003B1F16"/>
    <w:pPr>
      <w:keepNext/>
      <w:tabs>
        <w:tab w:val="num" w:pos="1440"/>
      </w:tabs>
      <w:suppressAutoHyphens/>
      <w:spacing w:after="0"/>
      <w:ind w:left="1440" w:hanging="1440"/>
      <w:outlineLvl w:val="7"/>
    </w:pPr>
    <w:rPr>
      <w:sz w:val="28"/>
      <w:szCs w:val="28"/>
      <w:lang w:eastAsia="ar-SA"/>
    </w:rPr>
  </w:style>
  <w:style w:type="paragraph" w:styleId="9">
    <w:name w:val="heading 9"/>
    <w:basedOn w:val="a"/>
    <w:next w:val="a"/>
    <w:link w:val="90"/>
    <w:uiPriority w:val="99"/>
    <w:qFormat/>
    <w:rsid w:val="003B1F16"/>
    <w:pPr>
      <w:keepNext/>
      <w:tabs>
        <w:tab w:val="num" w:pos="1584"/>
      </w:tabs>
      <w:suppressAutoHyphens/>
      <w:spacing w:after="0"/>
      <w:ind w:left="1584" w:hanging="1584"/>
      <w:jc w:val="left"/>
      <w:outlineLvl w:val="8"/>
    </w:pPr>
    <w:rPr>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2 Знак,Заголовок 1 Знак1 Знак Знак,Заголовок 1 Знак Знак Знак Знак,Заголовок 1 Знак Знак1 Знак Знак,Заголовок 1 Знак Знак2 Знак"/>
    <w:basedOn w:val="a0"/>
    <w:link w:val="1"/>
    <w:uiPriority w:val="99"/>
    <w:locked/>
    <w:rsid w:val="008550FB"/>
    <w:rPr>
      <w:rFonts w:ascii="Times New Roman" w:hAnsi="Times New Roman" w:cs="Times New Roman"/>
      <w:b/>
      <w:bCs/>
      <w:i/>
      <w:iCs/>
      <w:sz w:val="24"/>
      <w:szCs w:val="24"/>
      <w:lang w:eastAsia="ru-RU"/>
    </w:rPr>
  </w:style>
  <w:style w:type="character" w:customStyle="1" w:styleId="20">
    <w:name w:val="Заголовок 2 Знак"/>
    <w:aliases w:val="H2 Знак"/>
    <w:basedOn w:val="a0"/>
    <w:link w:val="2"/>
    <w:uiPriority w:val="9"/>
    <w:locked/>
    <w:rsid w:val="008550FB"/>
    <w:rPr>
      <w:rFonts w:ascii="Times New Roman" w:hAnsi="Times New Roman" w:cs="Times New Roman"/>
      <w:b/>
      <w:bCs/>
      <w:sz w:val="20"/>
      <w:szCs w:val="20"/>
      <w:lang w:eastAsia="ru-RU"/>
    </w:rPr>
  </w:style>
  <w:style w:type="character" w:customStyle="1" w:styleId="30">
    <w:name w:val="Заголовок 3 Знак"/>
    <w:basedOn w:val="a0"/>
    <w:link w:val="3"/>
    <w:uiPriority w:val="9"/>
    <w:locked/>
    <w:rsid w:val="004662A9"/>
    <w:rPr>
      <w:rFonts w:ascii="Cambria" w:hAnsi="Cambria" w:cs="Cambria"/>
      <w:b/>
      <w:bCs/>
      <w:color w:val="4F81BD"/>
      <w:sz w:val="24"/>
      <w:szCs w:val="24"/>
      <w:lang w:eastAsia="ru-RU"/>
    </w:rPr>
  </w:style>
  <w:style w:type="character" w:customStyle="1" w:styleId="40">
    <w:name w:val="Заголовок 4 Знак"/>
    <w:basedOn w:val="a0"/>
    <w:link w:val="4"/>
    <w:locked/>
    <w:rsid w:val="003B1F16"/>
    <w:rPr>
      <w:rFonts w:ascii="Times New Roman" w:hAnsi="Times New Roman" w:cs="Times New Roman"/>
      <w:b/>
      <w:bCs/>
      <w:sz w:val="20"/>
      <w:szCs w:val="20"/>
      <w:u w:val="single"/>
      <w:lang w:eastAsia="ar-SA" w:bidi="ar-SA"/>
    </w:rPr>
  </w:style>
  <w:style w:type="character" w:customStyle="1" w:styleId="50">
    <w:name w:val="Заголовок 5 Знак"/>
    <w:basedOn w:val="a0"/>
    <w:link w:val="5"/>
    <w:uiPriority w:val="99"/>
    <w:locked/>
    <w:rsid w:val="003B1F16"/>
    <w:rPr>
      <w:rFonts w:ascii="Times New Roman" w:hAnsi="Times New Roman" w:cs="Times New Roman"/>
      <w:b/>
      <w:bCs/>
      <w:sz w:val="20"/>
      <w:szCs w:val="20"/>
      <w:lang w:eastAsia="ar-SA" w:bidi="ar-SA"/>
    </w:rPr>
  </w:style>
  <w:style w:type="character" w:customStyle="1" w:styleId="60">
    <w:name w:val="Заголовок 6 Знак"/>
    <w:basedOn w:val="a0"/>
    <w:link w:val="6"/>
    <w:uiPriority w:val="99"/>
    <w:locked/>
    <w:rsid w:val="0050229A"/>
    <w:rPr>
      <w:rFonts w:ascii="Cambria" w:hAnsi="Cambria" w:cs="Cambria"/>
      <w:i/>
      <w:iCs/>
      <w:color w:val="243F60"/>
      <w:sz w:val="24"/>
      <w:szCs w:val="24"/>
      <w:lang w:eastAsia="ru-RU"/>
    </w:rPr>
  </w:style>
  <w:style w:type="character" w:customStyle="1" w:styleId="70">
    <w:name w:val="Заголовок 7 Знак"/>
    <w:basedOn w:val="a0"/>
    <w:link w:val="7"/>
    <w:uiPriority w:val="99"/>
    <w:locked/>
    <w:rsid w:val="003B1F16"/>
    <w:rPr>
      <w:rFonts w:ascii="Times New Roman" w:hAnsi="Times New Roman" w:cs="Times New Roman"/>
      <w:sz w:val="20"/>
      <w:szCs w:val="20"/>
      <w:lang w:eastAsia="ar-SA" w:bidi="ar-SA"/>
    </w:rPr>
  </w:style>
  <w:style w:type="character" w:customStyle="1" w:styleId="80">
    <w:name w:val="Заголовок 8 Знак"/>
    <w:basedOn w:val="a0"/>
    <w:link w:val="8"/>
    <w:uiPriority w:val="99"/>
    <w:locked/>
    <w:rsid w:val="003B1F16"/>
    <w:rPr>
      <w:rFonts w:ascii="Times New Roman" w:hAnsi="Times New Roman" w:cs="Times New Roman"/>
      <w:sz w:val="20"/>
      <w:szCs w:val="20"/>
      <w:lang w:eastAsia="ar-SA" w:bidi="ar-SA"/>
    </w:rPr>
  </w:style>
  <w:style w:type="character" w:customStyle="1" w:styleId="90">
    <w:name w:val="Заголовок 9 Знак"/>
    <w:basedOn w:val="a0"/>
    <w:link w:val="9"/>
    <w:uiPriority w:val="99"/>
    <w:locked/>
    <w:rsid w:val="003B1F16"/>
    <w:rPr>
      <w:rFonts w:ascii="Times New Roman" w:hAnsi="Times New Roman" w:cs="Times New Roman"/>
      <w:sz w:val="20"/>
      <w:szCs w:val="20"/>
      <w:lang w:eastAsia="ar-SA" w:bidi="ar-SA"/>
    </w:rPr>
  </w:style>
  <w:style w:type="paragraph" w:customStyle="1" w:styleId="10">
    <w:name w:val="Стиль1"/>
    <w:basedOn w:val="a"/>
    <w:rsid w:val="008550FB"/>
    <w:pPr>
      <w:keepNext/>
      <w:keepLines/>
      <w:widowControl w:val="0"/>
      <w:suppressLineNumbers/>
      <w:tabs>
        <w:tab w:val="num" w:pos="432"/>
      </w:tabs>
      <w:suppressAutoHyphens/>
      <w:ind w:left="432" w:hanging="432"/>
      <w:jc w:val="left"/>
    </w:pPr>
    <w:rPr>
      <w:b/>
      <w:bCs/>
      <w:sz w:val="28"/>
      <w:szCs w:val="28"/>
    </w:rPr>
  </w:style>
  <w:style w:type="paragraph" w:customStyle="1" w:styleId="21">
    <w:name w:val="Стиль2"/>
    <w:basedOn w:val="22"/>
    <w:uiPriority w:val="99"/>
    <w:rsid w:val="008550FB"/>
    <w:pPr>
      <w:keepNext/>
      <w:keepLines/>
      <w:widowControl w:val="0"/>
      <w:numPr>
        <w:ilvl w:val="1"/>
      </w:numPr>
      <w:suppressLineNumbers/>
      <w:tabs>
        <w:tab w:val="num" w:pos="432"/>
      </w:tabs>
      <w:suppressAutoHyphens/>
      <w:ind w:left="432" w:hanging="432"/>
    </w:pPr>
    <w:rPr>
      <w:b/>
      <w:bCs/>
    </w:rPr>
  </w:style>
  <w:style w:type="paragraph" w:styleId="22">
    <w:name w:val="List Number 2"/>
    <w:basedOn w:val="23"/>
    <w:next w:val="31"/>
    <w:uiPriority w:val="99"/>
    <w:rsid w:val="008550FB"/>
    <w:pPr>
      <w:tabs>
        <w:tab w:val="num" w:pos="432"/>
      </w:tabs>
      <w:ind w:left="432" w:hanging="432"/>
    </w:pPr>
  </w:style>
  <w:style w:type="paragraph" w:styleId="23">
    <w:name w:val="Body Text Indent 2"/>
    <w:basedOn w:val="a"/>
    <w:link w:val="24"/>
    <w:rsid w:val="008550FB"/>
    <w:pPr>
      <w:spacing w:after="120" w:line="480" w:lineRule="auto"/>
      <w:ind w:left="283"/>
    </w:pPr>
  </w:style>
  <w:style w:type="character" w:customStyle="1" w:styleId="24">
    <w:name w:val="Основной текст с отступом 2 Знак"/>
    <w:basedOn w:val="a0"/>
    <w:link w:val="23"/>
    <w:locked/>
    <w:rsid w:val="008550FB"/>
    <w:rPr>
      <w:rFonts w:ascii="Times New Roman" w:hAnsi="Times New Roman" w:cs="Times New Roman"/>
      <w:sz w:val="24"/>
      <w:szCs w:val="24"/>
      <w:lang w:eastAsia="ru-RU"/>
    </w:rPr>
  </w:style>
  <w:style w:type="paragraph" w:customStyle="1" w:styleId="31">
    <w:name w:val="Стиль3 Знак"/>
    <w:basedOn w:val="a"/>
    <w:uiPriority w:val="99"/>
    <w:rsid w:val="008550FB"/>
    <w:pPr>
      <w:widowControl w:val="0"/>
      <w:tabs>
        <w:tab w:val="num" w:pos="1127"/>
      </w:tabs>
      <w:adjustRightInd w:val="0"/>
      <w:spacing w:after="0"/>
      <w:ind w:left="900" w:firstLine="0"/>
      <w:textAlignment w:val="baseline"/>
    </w:pPr>
    <w:rPr>
      <w:rFonts w:ascii="Arial" w:hAnsi="Arial" w:cs="Arial"/>
    </w:rPr>
  </w:style>
  <w:style w:type="paragraph" w:styleId="a3">
    <w:name w:val="List Paragraph"/>
    <w:basedOn w:val="a"/>
    <w:link w:val="a4"/>
    <w:uiPriority w:val="34"/>
    <w:qFormat/>
    <w:rsid w:val="008550FB"/>
    <w:pPr>
      <w:ind w:left="720"/>
    </w:pPr>
  </w:style>
  <w:style w:type="paragraph" w:styleId="a5">
    <w:name w:val="Body Text Indent"/>
    <w:basedOn w:val="a"/>
    <w:link w:val="a6"/>
    <w:rsid w:val="00D972B1"/>
    <w:pPr>
      <w:spacing w:after="120"/>
      <w:ind w:left="283"/>
    </w:pPr>
  </w:style>
  <w:style w:type="character" w:customStyle="1" w:styleId="a6">
    <w:name w:val="Основной текст с отступом Знак"/>
    <w:basedOn w:val="a0"/>
    <w:link w:val="a5"/>
    <w:locked/>
    <w:rsid w:val="00D972B1"/>
    <w:rPr>
      <w:rFonts w:ascii="Times New Roman" w:hAnsi="Times New Roman" w:cs="Times New Roman"/>
      <w:sz w:val="24"/>
      <w:szCs w:val="24"/>
      <w:lang w:eastAsia="ru-RU"/>
    </w:rPr>
  </w:style>
  <w:style w:type="paragraph" w:customStyle="1" w:styleId="ConsNormal">
    <w:name w:val="ConsNormal"/>
    <w:uiPriority w:val="99"/>
    <w:rsid w:val="00D972B1"/>
    <w:pPr>
      <w:widowControl w:val="0"/>
      <w:autoSpaceDE w:val="0"/>
      <w:autoSpaceDN w:val="0"/>
      <w:adjustRightInd w:val="0"/>
      <w:ind w:right="19772" w:firstLine="720"/>
    </w:pPr>
    <w:rPr>
      <w:rFonts w:ascii="Arial" w:eastAsia="Times New Roman" w:hAnsi="Arial" w:cs="Arial"/>
    </w:rPr>
  </w:style>
  <w:style w:type="paragraph" w:customStyle="1" w:styleId="32">
    <w:name w:val="Стиль3"/>
    <w:basedOn w:val="23"/>
    <w:uiPriority w:val="99"/>
    <w:rsid w:val="00D972B1"/>
    <w:pPr>
      <w:widowControl w:val="0"/>
      <w:tabs>
        <w:tab w:val="num" w:pos="1307"/>
      </w:tabs>
      <w:adjustRightInd w:val="0"/>
      <w:spacing w:after="0" w:line="240" w:lineRule="auto"/>
      <w:ind w:left="1080"/>
      <w:textAlignment w:val="baseline"/>
    </w:pPr>
  </w:style>
  <w:style w:type="paragraph" w:styleId="25">
    <w:name w:val="Body Text 2"/>
    <w:basedOn w:val="a"/>
    <w:link w:val="26"/>
    <w:rsid w:val="007701F8"/>
    <w:pPr>
      <w:spacing w:after="120" w:line="480" w:lineRule="auto"/>
    </w:pPr>
  </w:style>
  <w:style w:type="character" w:customStyle="1" w:styleId="26">
    <w:name w:val="Основной текст 2 Знак"/>
    <w:basedOn w:val="a0"/>
    <w:link w:val="25"/>
    <w:locked/>
    <w:rsid w:val="007701F8"/>
    <w:rPr>
      <w:rFonts w:ascii="Times New Roman" w:hAnsi="Times New Roman" w:cs="Times New Roman"/>
      <w:sz w:val="24"/>
      <w:szCs w:val="24"/>
      <w:lang w:eastAsia="ru-RU"/>
    </w:rPr>
  </w:style>
  <w:style w:type="paragraph" w:styleId="33">
    <w:name w:val="Body Text Indent 3"/>
    <w:basedOn w:val="a"/>
    <w:link w:val="34"/>
    <w:uiPriority w:val="99"/>
    <w:rsid w:val="005C48E7"/>
    <w:pPr>
      <w:spacing w:after="120"/>
      <w:ind w:left="283"/>
    </w:pPr>
    <w:rPr>
      <w:sz w:val="16"/>
      <w:szCs w:val="16"/>
    </w:rPr>
  </w:style>
  <w:style w:type="character" w:customStyle="1" w:styleId="34">
    <w:name w:val="Основной текст с отступом 3 Знак"/>
    <w:basedOn w:val="a0"/>
    <w:link w:val="33"/>
    <w:uiPriority w:val="99"/>
    <w:locked/>
    <w:rsid w:val="005C48E7"/>
    <w:rPr>
      <w:rFonts w:ascii="Times New Roman" w:hAnsi="Times New Roman" w:cs="Times New Roman"/>
      <w:sz w:val="16"/>
      <w:szCs w:val="16"/>
      <w:lang w:eastAsia="ru-RU"/>
    </w:rPr>
  </w:style>
  <w:style w:type="character" w:customStyle="1" w:styleId="a7">
    <w:name w:val="Не вступил в силу"/>
    <w:basedOn w:val="a0"/>
    <w:uiPriority w:val="99"/>
    <w:rsid w:val="005C48E7"/>
    <w:rPr>
      <w:rFonts w:ascii="Times New Roman" w:hAnsi="Times New Roman" w:cs="Times New Roman"/>
      <w:color w:val="008080"/>
      <w:sz w:val="20"/>
      <w:szCs w:val="20"/>
    </w:rPr>
  </w:style>
  <w:style w:type="paragraph" w:customStyle="1" w:styleId="35">
    <w:name w:val="Стиль3 Знак Знак"/>
    <w:basedOn w:val="23"/>
    <w:link w:val="36"/>
    <w:uiPriority w:val="99"/>
    <w:rsid w:val="006C1A0D"/>
    <w:pPr>
      <w:widowControl w:val="0"/>
      <w:tabs>
        <w:tab w:val="num" w:pos="227"/>
      </w:tabs>
      <w:adjustRightInd w:val="0"/>
      <w:spacing w:after="0" w:line="240" w:lineRule="auto"/>
      <w:ind w:left="0" w:firstLine="0"/>
      <w:textAlignment w:val="baseline"/>
    </w:pPr>
  </w:style>
  <w:style w:type="character" w:customStyle="1" w:styleId="36">
    <w:name w:val="Стиль3 Знак Знак Знак"/>
    <w:basedOn w:val="a0"/>
    <w:link w:val="35"/>
    <w:uiPriority w:val="99"/>
    <w:locked/>
    <w:rsid w:val="006C1A0D"/>
    <w:rPr>
      <w:rFonts w:ascii="Times New Roman" w:hAnsi="Times New Roman" w:cs="Times New Roman"/>
      <w:sz w:val="20"/>
      <w:szCs w:val="20"/>
      <w:lang w:eastAsia="ru-RU"/>
    </w:rPr>
  </w:style>
  <w:style w:type="paragraph" w:styleId="a8">
    <w:name w:val="Normal (Web)"/>
    <w:basedOn w:val="a"/>
    <w:link w:val="a9"/>
    <w:rsid w:val="00573AB2"/>
    <w:pPr>
      <w:widowControl w:val="0"/>
      <w:suppressAutoHyphens/>
      <w:spacing w:after="200" w:line="276" w:lineRule="auto"/>
      <w:ind w:firstLine="0"/>
      <w:jc w:val="left"/>
    </w:pPr>
    <w:rPr>
      <w:rFonts w:ascii="Calibri" w:eastAsia="Calibri" w:hAnsi="Calibri" w:cs="Calibri"/>
      <w:kern w:val="2"/>
      <w:sz w:val="22"/>
      <w:szCs w:val="22"/>
      <w:lang w:eastAsia="ar-SA"/>
    </w:rPr>
  </w:style>
  <w:style w:type="paragraph" w:styleId="37">
    <w:name w:val="Body Text 3"/>
    <w:basedOn w:val="a"/>
    <w:link w:val="38"/>
    <w:rsid w:val="00573AB2"/>
    <w:pPr>
      <w:spacing w:after="120"/>
    </w:pPr>
    <w:rPr>
      <w:sz w:val="16"/>
      <w:szCs w:val="16"/>
    </w:rPr>
  </w:style>
  <w:style w:type="character" w:customStyle="1" w:styleId="38">
    <w:name w:val="Основной текст 3 Знак"/>
    <w:basedOn w:val="a0"/>
    <w:link w:val="37"/>
    <w:locked/>
    <w:rsid w:val="00573AB2"/>
    <w:rPr>
      <w:rFonts w:ascii="Times New Roman" w:hAnsi="Times New Roman" w:cs="Times New Roman"/>
      <w:sz w:val="16"/>
      <w:szCs w:val="16"/>
      <w:lang w:eastAsia="ru-RU"/>
    </w:rPr>
  </w:style>
  <w:style w:type="paragraph" w:customStyle="1" w:styleId="ConsPlusNormal">
    <w:name w:val="ConsPlusNormal"/>
    <w:link w:val="ConsPlusNormal0"/>
    <w:qFormat/>
    <w:rsid w:val="005D2798"/>
    <w:pPr>
      <w:widowControl w:val="0"/>
      <w:autoSpaceDE w:val="0"/>
      <w:autoSpaceDN w:val="0"/>
      <w:adjustRightInd w:val="0"/>
      <w:ind w:firstLine="720"/>
    </w:pPr>
    <w:rPr>
      <w:rFonts w:ascii="Arial" w:eastAsia="Times New Roman" w:hAnsi="Arial" w:cs="Arial"/>
    </w:rPr>
  </w:style>
  <w:style w:type="paragraph" w:styleId="aa">
    <w:name w:val="Body Text"/>
    <w:basedOn w:val="a"/>
    <w:link w:val="ab"/>
    <w:rsid w:val="00FB4F4B"/>
    <w:pPr>
      <w:spacing w:after="120"/>
    </w:pPr>
  </w:style>
  <w:style w:type="character" w:customStyle="1" w:styleId="ab">
    <w:name w:val="Основной текст Знак"/>
    <w:basedOn w:val="a0"/>
    <w:link w:val="aa"/>
    <w:locked/>
    <w:rsid w:val="00FB4F4B"/>
    <w:rPr>
      <w:rFonts w:ascii="Times New Roman" w:hAnsi="Times New Roman" w:cs="Times New Roman"/>
      <w:sz w:val="24"/>
      <w:szCs w:val="24"/>
      <w:lang w:eastAsia="ru-RU"/>
    </w:rPr>
  </w:style>
  <w:style w:type="table" w:styleId="ac">
    <w:name w:val="Table Grid"/>
    <w:basedOn w:val="a1"/>
    <w:uiPriority w:val="59"/>
    <w:rsid w:val="004662A9"/>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d">
    <w:name w:val="Hyperlink"/>
    <w:basedOn w:val="a0"/>
    <w:uiPriority w:val="99"/>
    <w:rsid w:val="004662A9"/>
    <w:rPr>
      <w:color w:val="0000FF"/>
      <w:u w:val="single"/>
    </w:rPr>
  </w:style>
  <w:style w:type="table" w:customStyle="1" w:styleId="12">
    <w:name w:val="Сетка таблицы1"/>
    <w:rsid w:val="004662A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Знак Знак Знак Знак"/>
    <w:basedOn w:val="a"/>
    <w:rsid w:val="004662A9"/>
    <w:pPr>
      <w:spacing w:after="160" w:line="240" w:lineRule="exact"/>
      <w:ind w:firstLine="0"/>
      <w:jc w:val="left"/>
    </w:pPr>
    <w:rPr>
      <w:rFonts w:ascii="Verdana" w:hAnsi="Verdana" w:cs="Verdana"/>
      <w:sz w:val="20"/>
      <w:szCs w:val="20"/>
      <w:lang w:val="en-US" w:eastAsia="en-US"/>
    </w:rPr>
  </w:style>
  <w:style w:type="paragraph" w:customStyle="1" w:styleId="39">
    <w:name w:val="Знак Знак Знак Знак3"/>
    <w:basedOn w:val="a"/>
    <w:uiPriority w:val="99"/>
    <w:rsid w:val="00012FD1"/>
    <w:pPr>
      <w:spacing w:after="160" w:line="240" w:lineRule="exact"/>
      <w:ind w:firstLine="0"/>
      <w:jc w:val="left"/>
    </w:pPr>
    <w:rPr>
      <w:rFonts w:ascii="Verdana" w:hAnsi="Verdana" w:cs="Verdana"/>
      <w:sz w:val="20"/>
      <w:szCs w:val="20"/>
      <w:lang w:val="en-US" w:eastAsia="en-US"/>
    </w:rPr>
  </w:style>
  <w:style w:type="paragraph" w:customStyle="1" w:styleId="13">
    <w:name w:val="Обычный1"/>
    <w:link w:val="Normal"/>
    <w:rsid w:val="00CB760D"/>
    <w:rPr>
      <w:rFonts w:ascii="Times New Roman" w:eastAsia="Times New Roman" w:hAnsi="Times New Roman"/>
    </w:rPr>
  </w:style>
  <w:style w:type="character" w:customStyle="1" w:styleId="Normal">
    <w:name w:val="Normal Знак"/>
    <w:basedOn w:val="a0"/>
    <w:link w:val="13"/>
    <w:locked/>
    <w:rsid w:val="00CB760D"/>
    <w:rPr>
      <w:rFonts w:ascii="Times New Roman" w:eastAsia="Times New Roman" w:hAnsi="Times New Roman"/>
      <w:lang w:val="ru-RU" w:eastAsia="ru-RU" w:bidi="ar-SA"/>
    </w:rPr>
  </w:style>
  <w:style w:type="paragraph" w:styleId="af">
    <w:name w:val="List Bullet"/>
    <w:basedOn w:val="a"/>
    <w:autoRedefine/>
    <w:uiPriority w:val="99"/>
    <w:rsid w:val="00CB760D"/>
    <w:pPr>
      <w:widowControl w:val="0"/>
      <w:spacing w:after="0"/>
      <w:ind w:firstLine="567"/>
    </w:pPr>
  </w:style>
  <w:style w:type="paragraph" w:customStyle="1" w:styleId="27">
    <w:name w:val="Знак Знак Знак Знак2"/>
    <w:basedOn w:val="a"/>
    <w:uiPriority w:val="99"/>
    <w:rsid w:val="00036354"/>
    <w:pPr>
      <w:spacing w:after="160" w:line="240" w:lineRule="exact"/>
      <w:ind w:firstLine="0"/>
      <w:jc w:val="left"/>
    </w:pPr>
    <w:rPr>
      <w:rFonts w:ascii="Verdana" w:hAnsi="Verdana" w:cs="Verdana"/>
      <w:sz w:val="20"/>
      <w:szCs w:val="20"/>
      <w:lang w:val="en-US" w:eastAsia="en-US"/>
    </w:rPr>
  </w:style>
  <w:style w:type="paragraph" w:styleId="af0">
    <w:name w:val="footnote text"/>
    <w:basedOn w:val="a"/>
    <w:link w:val="af1"/>
    <w:uiPriority w:val="99"/>
    <w:rsid w:val="0050229A"/>
    <w:pPr>
      <w:spacing w:after="0"/>
      <w:ind w:firstLine="0"/>
      <w:jc w:val="left"/>
    </w:pPr>
    <w:rPr>
      <w:sz w:val="20"/>
      <w:szCs w:val="20"/>
    </w:rPr>
  </w:style>
  <w:style w:type="character" w:customStyle="1" w:styleId="af1">
    <w:name w:val="Текст сноски Знак"/>
    <w:basedOn w:val="a0"/>
    <w:link w:val="af0"/>
    <w:uiPriority w:val="99"/>
    <w:locked/>
    <w:rsid w:val="0050229A"/>
    <w:rPr>
      <w:rFonts w:ascii="Times New Roman" w:hAnsi="Times New Roman" w:cs="Times New Roman"/>
      <w:sz w:val="20"/>
      <w:szCs w:val="20"/>
      <w:lang w:eastAsia="ru-RU"/>
    </w:rPr>
  </w:style>
  <w:style w:type="paragraph" w:customStyle="1" w:styleId="BodyText22">
    <w:name w:val="Body Text 22"/>
    <w:basedOn w:val="a"/>
    <w:uiPriority w:val="99"/>
    <w:rsid w:val="0050229A"/>
    <w:pPr>
      <w:spacing w:after="0"/>
      <w:ind w:firstLine="0"/>
    </w:pPr>
  </w:style>
  <w:style w:type="paragraph" w:customStyle="1" w:styleId="210">
    <w:name w:val="Основной текст 21"/>
    <w:basedOn w:val="a"/>
    <w:rsid w:val="004568AE"/>
    <w:pPr>
      <w:tabs>
        <w:tab w:val="left" w:pos="709"/>
      </w:tabs>
      <w:suppressAutoHyphens/>
      <w:spacing w:after="120"/>
      <w:ind w:firstLine="0"/>
    </w:pPr>
    <w:rPr>
      <w:sz w:val="28"/>
      <w:szCs w:val="28"/>
      <w:lang w:eastAsia="ar-SA"/>
    </w:rPr>
  </w:style>
  <w:style w:type="paragraph" w:customStyle="1" w:styleId="310">
    <w:name w:val="Основной текст 31"/>
    <w:basedOn w:val="a"/>
    <w:uiPriority w:val="99"/>
    <w:rsid w:val="004568AE"/>
    <w:pPr>
      <w:pBdr>
        <w:top w:val="single" w:sz="4" w:space="1" w:color="000000"/>
        <w:left w:val="single" w:sz="4" w:space="4" w:color="000000"/>
        <w:bottom w:val="single" w:sz="4" w:space="1" w:color="000000"/>
        <w:right w:val="single" w:sz="4" w:space="4" w:color="000000"/>
      </w:pBdr>
      <w:suppressAutoHyphens/>
      <w:spacing w:before="288" w:after="0"/>
      <w:ind w:firstLine="0"/>
    </w:pPr>
    <w:rPr>
      <w:sz w:val="28"/>
      <w:szCs w:val="28"/>
      <w:lang w:eastAsia="ar-SA"/>
    </w:rPr>
  </w:style>
  <w:style w:type="paragraph" w:customStyle="1" w:styleId="14">
    <w:name w:val="1 Знак"/>
    <w:basedOn w:val="a"/>
    <w:uiPriority w:val="99"/>
    <w:rsid w:val="004568AE"/>
    <w:pPr>
      <w:spacing w:before="100" w:beforeAutospacing="1" w:after="100" w:afterAutospacing="1"/>
      <w:ind w:firstLine="0"/>
      <w:jc w:val="left"/>
    </w:pPr>
    <w:rPr>
      <w:rFonts w:ascii="Tahoma" w:hAnsi="Tahoma" w:cs="Tahoma"/>
      <w:sz w:val="20"/>
      <w:szCs w:val="20"/>
      <w:lang w:val="en-US" w:eastAsia="en-US"/>
    </w:rPr>
  </w:style>
  <w:style w:type="paragraph" w:customStyle="1" w:styleId="ConsNormal0">
    <w:name w:val="ConsNormal Знак"/>
    <w:link w:val="ConsNormal1"/>
    <w:rsid w:val="00357E9C"/>
    <w:pPr>
      <w:autoSpaceDE w:val="0"/>
      <w:autoSpaceDN w:val="0"/>
      <w:adjustRightInd w:val="0"/>
      <w:ind w:right="19772" w:firstLine="720"/>
    </w:pPr>
    <w:rPr>
      <w:rFonts w:ascii="Arial" w:eastAsia="Times New Roman" w:hAnsi="Arial" w:cs="Arial"/>
      <w:sz w:val="28"/>
      <w:szCs w:val="28"/>
    </w:rPr>
  </w:style>
  <w:style w:type="character" w:customStyle="1" w:styleId="ConsNormal1">
    <w:name w:val="ConsNormal Знак Знак"/>
    <w:basedOn w:val="a0"/>
    <w:link w:val="ConsNormal0"/>
    <w:locked/>
    <w:rsid w:val="00357E9C"/>
    <w:rPr>
      <w:rFonts w:ascii="Arial" w:eastAsia="Times New Roman" w:hAnsi="Arial" w:cs="Arial"/>
      <w:sz w:val="28"/>
      <w:szCs w:val="28"/>
      <w:lang w:val="ru-RU" w:eastAsia="ru-RU" w:bidi="ar-SA"/>
    </w:rPr>
  </w:style>
  <w:style w:type="paragraph" w:customStyle="1" w:styleId="ConsNonformat">
    <w:name w:val="ConsNonformat"/>
    <w:rsid w:val="00357E9C"/>
    <w:pPr>
      <w:autoSpaceDE w:val="0"/>
      <w:autoSpaceDN w:val="0"/>
      <w:adjustRightInd w:val="0"/>
      <w:ind w:right="19772"/>
    </w:pPr>
    <w:rPr>
      <w:rFonts w:ascii="Courier New" w:eastAsia="Times New Roman" w:hAnsi="Courier New" w:cs="Courier New"/>
      <w:sz w:val="16"/>
      <w:szCs w:val="16"/>
    </w:rPr>
  </w:style>
  <w:style w:type="paragraph" w:customStyle="1" w:styleId="af2">
    <w:name w:val="Знак"/>
    <w:basedOn w:val="a"/>
    <w:rsid w:val="0058207A"/>
    <w:pPr>
      <w:spacing w:after="160" w:line="240" w:lineRule="exact"/>
      <w:ind w:firstLine="0"/>
      <w:jc w:val="left"/>
    </w:pPr>
    <w:rPr>
      <w:rFonts w:ascii="Verdana" w:hAnsi="Verdana" w:cs="Verdana"/>
      <w:sz w:val="20"/>
      <w:szCs w:val="20"/>
      <w:lang w:val="en-US" w:eastAsia="en-US"/>
    </w:rPr>
  </w:style>
  <w:style w:type="paragraph" w:styleId="af3">
    <w:name w:val="footer"/>
    <w:basedOn w:val="a"/>
    <w:link w:val="af4"/>
    <w:rsid w:val="00702226"/>
    <w:pPr>
      <w:tabs>
        <w:tab w:val="center" w:pos="4677"/>
        <w:tab w:val="right" w:pos="9355"/>
      </w:tabs>
      <w:spacing w:after="0"/>
      <w:ind w:firstLine="0"/>
      <w:jc w:val="left"/>
    </w:pPr>
  </w:style>
  <w:style w:type="character" w:customStyle="1" w:styleId="af4">
    <w:name w:val="Нижний колонтитул Знак"/>
    <w:basedOn w:val="a0"/>
    <w:link w:val="af3"/>
    <w:locked/>
    <w:rsid w:val="00702226"/>
    <w:rPr>
      <w:rFonts w:ascii="Times New Roman" w:hAnsi="Times New Roman" w:cs="Times New Roman"/>
      <w:sz w:val="24"/>
      <w:szCs w:val="24"/>
      <w:lang w:eastAsia="ru-RU"/>
    </w:rPr>
  </w:style>
  <w:style w:type="character" w:styleId="af5">
    <w:name w:val="page number"/>
    <w:basedOn w:val="a0"/>
    <w:uiPriority w:val="99"/>
    <w:rsid w:val="00702226"/>
  </w:style>
  <w:style w:type="paragraph" w:customStyle="1" w:styleId="af6">
    <w:name w:val="Знак Знак Знак"/>
    <w:basedOn w:val="a"/>
    <w:rsid w:val="00702226"/>
    <w:pPr>
      <w:spacing w:after="160" w:line="240" w:lineRule="exact"/>
      <w:ind w:firstLine="0"/>
      <w:jc w:val="left"/>
    </w:pPr>
    <w:rPr>
      <w:rFonts w:ascii="Verdana" w:hAnsi="Verdana" w:cs="Verdana"/>
      <w:sz w:val="20"/>
      <w:szCs w:val="20"/>
      <w:lang w:val="en-US" w:eastAsia="en-US"/>
    </w:rPr>
  </w:style>
  <w:style w:type="paragraph" w:styleId="af7">
    <w:name w:val="Balloon Text"/>
    <w:basedOn w:val="a"/>
    <w:link w:val="af8"/>
    <w:semiHidden/>
    <w:rsid w:val="00702226"/>
    <w:pPr>
      <w:spacing w:after="0"/>
      <w:ind w:firstLine="0"/>
      <w:jc w:val="left"/>
    </w:pPr>
    <w:rPr>
      <w:rFonts w:ascii="Tahoma" w:hAnsi="Tahoma" w:cs="Tahoma"/>
      <w:sz w:val="16"/>
      <w:szCs w:val="16"/>
    </w:rPr>
  </w:style>
  <w:style w:type="character" w:customStyle="1" w:styleId="af8">
    <w:name w:val="Текст выноски Знак"/>
    <w:basedOn w:val="a0"/>
    <w:link w:val="af7"/>
    <w:semiHidden/>
    <w:locked/>
    <w:rsid w:val="00702226"/>
    <w:rPr>
      <w:rFonts w:ascii="Tahoma" w:hAnsi="Tahoma" w:cs="Tahoma"/>
      <w:sz w:val="16"/>
      <w:szCs w:val="16"/>
      <w:lang w:eastAsia="ru-RU"/>
    </w:rPr>
  </w:style>
  <w:style w:type="paragraph" w:styleId="af9">
    <w:name w:val="header"/>
    <w:basedOn w:val="a"/>
    <w:link w:val="afa"/>
    <w:uiPriority w:val="99"/>
    <w:rsid w:val="00C2417C"/>
    <w:pPr>
      <w:tabs>
        <w:tab w:val="center" w:pos="4677"/>
        <w:tab w:val="right" w:pos="9355"/>
      </w:tabs>
      <w:spacing w:after="0"/>
    </w:pPr>
  </w:style>
  <w:style w:type="character" w:customStyle="1" w:styleId="afa">
    <w:name w:val="Верхний колонтитул Знак"/>
    <w:basedOn w:val="a0"/>
    <w:link w:val="af9"/>
    <w:uiPriority w:val="99"/>
    <w:locked/>
    <w:rsid w:val="00C2417C"/>
    <w:rPr>
      <w:rFonts w:ascii="Times New Roman" w:hAnsi="Times New Roman" w:cs="Times New Roman"/>
      <w:sz w:val="24"/>
      <w:szCs w:val="24"/>
      <w:lang w:eastAsia="ru-RU"/>
    </w:rPr>
  </w:style>
  <w:style w:type="paragraph" w:customStyle="1" w:styleId="15">
    <w:name w:val="Цитата1"/>
    <w:basedOn w:val="a"/>
    <w:uiPriority w:val="99"/>
    <w:rsid w:val="006B0693"/>
    <w:pPr>
      <w:widowControl w:val="0"/>
      <w:shd w:val="clear" w:color="auto" w:fill="FFFFFF"/>
      <w:suppressAutoHyphens/>
      <w:autoSpaceDE w:val="0"/>
      <w:spacing w:after="0"/>
      <w:ind w:left="24" w:right="43" w:firstLine="533"/>
    </w:pPr>
    <w:rPr>
      <w:color w:val="000000"/>
      <w:sz w:val="25"/>
      <w:szCs w:val="25"/>
      <w:lang w:eastAsia="ar-SA"/>
    </w:rPr>
  </w:style>
  <w:style w:type="paragraph" w:customStyle="1" w:styleId="16">
    <w:name w:val="Знак Знак Знак Знак1"/>
    <w:basedOn w:val="a"/>
    <w:uiPriority w:val="99"/>
    <w:rsid w:val="00946C90"/>
    <w:pPr>
      <w:spacing w:after="160" w:line="240" w:lineRule="exact"/>
      <w:ind w:firstLine="0"/>
      <w:jc w:val="left"/>
    </w:pPr>
    <w:rPr>
      <w:rFonts w:ascii="Verdana" w:hAnsi="Verdana" w:cs="Verdana"/>
      <w:sz w:val="20"/>
      <w:szCs w:val="20"/>
      <w:lang w:val="en-US" w:eastAsia="en-US"/>
    </w:rPr>
  </w:style>
  <w:style w:type="paragraph" w:customStyle="1" w:styleId="211">
    <w:name w:val="Основной текст с отступом 21"/>
    <w:basedOn w:val="a"/>
    <w:rsid w:val="00946C90"/>
    <w:pPr>
      <w:suppressAutoHyphens/>
      <w:spacing w:after="120" w:line="480" w:lineRule="auto"/>
      <w:ind w:left="283" w:firstLine="0"/>
      <w:jc w:val="left"/>
    </w:pPr>
    <w:rPr>
      <w:lang w:eastAsia="ar-SA"/>
    </w:rPr>
  </w:style>
  <w:style w:type="paragraph" w:customStyle="1" w:styleId="Heading4">
    <w:name w:val="Heading4"/>
    <w:basedOn w:val="a"/>
    <w:uiPriority w:val="99"/>
    <w:rsid w:val="000446E8"/>
    <w:pPr>
      <w:numPr>
        <w:ilvl w:val="1"/>
        <w:numId w:val="2"/>
      </w:numPr>
      <w:spacing w:before="60" w:after="0"/>
      <w:jc w:val="left"/>
      <w:outlineLvl w:val="1"/>
    </w:pPr>
    <w:rPr>
      <w:sz w:val="22"/>
      <w:szCs w:val="22"/>
      <w:lang w:eastAsia="en-US"/>
    </w:rPr>
  </w:style>
  <w:style w:type="paragraph" w:customStyle="1" w:styleId="afb">
    <w:name w:val="Таблица текст"/>
    <w:basedOn w:val="a"/>
    <w:rsid w:val="00A41838"/>
    <w:pPr>
      <w:spacing w:before="40" w:after="40"/>
      <w:ind w:left="57" w:right="57" w:firstLine="0"/>
      <w:jc w:val="left"/>
    </w:pPr>
    <w:rPr>
      <w:sz w:val="22"/>
      <w:szCs w:val="22"/>
    </w:rPr>
  </w:style>
  <w:style w:type="paragraph" w:customStyle="1" w:styleId="110">
    <w:name w:val="Заголовок 11"/>
    <w:basedOn w:val="a"/>
    <w:next w:val="a"/>
    <w:uiPriority w:val="99"/>
    <w:rsid w:val="00554F2C"/>
    <w:pPr>
      <w:keepNext/>
      <w:widowControl w:val="0"/>
      <w:tabs>
        <w:tab w:val="num" w:pos="432"/>
      </w:tabs>
      <w:suppressAutoHyphens/>
      <w:spacing w:after="0"/>
      <w:ind w:left="432" w:hanging="432"/>
      <w:jc w:val="center"/>
      <w:outlineLvl w:val="0"/>
    </w:pPr>
    <w:rPr>
      <w:rFonts w:eastAsia="Calibri"/>
      <w:b/>
      <w:bCs/>
      <w:color w:val="000000"/>
      <w:sz w:val="20"/>
      <w:szCs w:val="20"/>
      <w:lang w:val="en-US" w:eastAsia="en-US"/>
    </w:rPr>
  </w:style>
  <w:style w:type="paragraph" w:customStyle="1" w:styleId="220">
    <w:name w:val="Основной текст с отступом 22"/>
    <w:basedOn w:val="a"/>
    <w:uiPriority w:val="99"/>
    <w:rsid w:val="009121F2"/>
    <w:pPr>
      <w:widowControl w:val="0"/>
      <w:suppressAutoHyphens/>
      <w:spacing w:after="120" w:line="480" w:lineRule="auto"/>
      <w:ind w:left="283" w:firstLine="0"/>
      <w:jc w:val="left"/>
    </w:pPr>
    <w:rPr>
      <w:rFonts w:ascii="Arial" w:eastAsia="Calibri" w:hAnsi="Arial" w:cs="Arial"/>
      <w:kern w:val="2"/>
      <w:sz w:val="20"/>
      <w:szCs w:val="20"/>
      <w:lang w:eastAsia="ar-SA"/>
    </w:rPr>
  </w:style>
  <w:style w:type="paragraph" w:customStyle="1" w:styleId="230">
    <w:name w:val="Основной текст с отступом 23"/>
    <w:basedOn w:val="a"/>
    <w:uiPriority w:val="99"/>
    <w:rsid w:val="003B1F16"/>
    <w:pPr>
      <w:widowControl w:val="0"/>
      <w:suppressAutoHyphens/>
      <w:spacing w:after="120" w:line="480" w:lineRule="auto"/>
      <w:ind w:left="283" w:firstLine="0"/>
      <w:jc w:val="left"/>
    </w:pPr>
    <w:rPr>
      <w:rFonts w:ascii="Arial" w:eastAsia="Calibri" w:hAnsi="Arial" w:cs="Arial"/>
      <w:kern w:val="2"/>
      <w:sz w:val="20"/>
      <w:szCs w:val="20"/>
      <w:lang w:eastAsia="ar-SA"/>
    </w:rPr>
  </w:style>
  <w:style w:type="character" w:customStyle="1" w:styleId="WW8Num2z0">
    <w:name w:val="WW8Num2z0"/>
    <w:uiPriority w:val="99"/>
    <w:rsid w:val="003B1F16"/>
    <w:rPr>
      <w:rFonts w:ascii="Times New Roman" w:hAnsi="Times New Roman" w:cs="Times New Roman"/>
    </w:rPr>
  </w:style>
  <w:style w:type="character" w:customStyle="1" w:styleId="WW8Num2z1">
    <w:name w:val="WW8Num2z1"/>
    <w:uiPriority w:val="99"/>
    <w:rsid w:val="003B1F16"/>
    <w:rPr>
      <w:rFonts w:ascii="Courier New" w:hAnsi="Courier New" w:cs="Courier New"/>
    </w:rPr>
  </w:style>
  <w:style w:type="character" w:customStyle="1" w:styleId="WW8Num2z2">
    <w:name w:val="WW8Num2z2"/>
    <w:uiPriority w:val="99"/>
    <w:rsid w:val="003B1F16"/>
    <w:rPr>
      <w:rFonts w:ascii="Wingdings" w:hAnsi="Wingdings" w:cs="Wingdings"/>
    </w:rPr>
  </w:style>
  <w:style w:type="character" w:customStyle="1" w:styleId="WW8Num2z3">
    <w:name w:val="WW8Num2z3"/>
    <w:uiPriority w:val="99"/>
    <w:rsid w:val="003B1F16"/>
    <w:rPr>
      <w:rFonts w:ascii="Symbol" w:hAnsi="Symbol" w:cs="Symbol"/>
    </w:rPr>
  </w:style>
  <w:style w:type="character" w:customStyle="1" w:styleId="WW8Num7z0">
    <w:name w:val="WW8Num7z0"/>
    <w:uiPriority w:val="99"/>
    <w:rsid w:val="003B1F16"/>
    <w:rPr>
      <w:rFonts w:ascii="Times New Roman" w:hAnsi="Times New Roman" w:cs="Times New Roman"/>
    </w:rPr>
  </w:style>
  <w:style w:type="character" w:customStyle="1" w:styleId="WW8Num7z1">
    <w:name w:val="WW8Num7z1"/>
    <w:uiPriority w:val="99"/>
    <w:rsid w:val="003B1F16"/>
    <w:rPr>
      <w:rFonts w:ascii="Courier New" w:hAnsi="Courier New" w:cs="Courier New"/>
    </w:rPr>
  </w:style>
  <w:style w:type="character" w:customStyle="1" w:styleId="WW8Num7z2">
    <w:name w:val="WW8Num7z2"/>
    <w:uiPriority w:val="99"/>
    <w:rsid w:val="003B1F16"/>
    <w:rPr>
      <w:rFonts w:ascii="Wingdings" w:hAnsi="Wingdings" w:cs="Wingdings"/>
    </w:rPr>
  </w:style>
  <w:style w:type="character" w:customStyle="1" w:styleId="WW8Num7z3">
    <w:name w:val="WW8Num7z3"/>
    <w:uiPriority w:val="99"/>
    <w:rsid w:val="003B1F16"/>
    <w:rPr>
      <w:rFonts w:ascii="Symbol" w:hAnsi="Symbol" w:cs="Symbol"/>
    </w:rPr>
  </w:style>
  <w:style w:type="character" w:customStyle="1" w:styleId="WW8Num16z0">
    <w:name w:val="WW8Num16z0"/>
    <w:uiPriority w:val="99"/>
    <w:rsid w:val="003B1F16"/>
    <w:rPr>
      <w:rFonts w:ascii="Times New Roman" w:hAnsi="Times New Roman" w:cs="Times New Roman"/>
    </w:rPr>
  </w:style>
  <w:style w:type="character" w:customStyle="1" w:styleId="WW8Num16z1">
    <w:name w:val="WW8Num16z1"/>
    <w:uiPriority w:val="99"/>
    <w:rsid w:val="003B1F16"/>
    <w:rPr>
      <w:rFonts w:ascii="Courier New" w:hAnsi="Courier New" w:cs="Courier New"/>
    </w:rPr>
  </w:style>
  <w:style w:type="character" w:customStyle="1" w:styleId="WW8Num16z2">
    <w:name w:val="WW8Num16z2"/>
    <w:uiPriority w:val="99"/>
    <w:rsid w:val="003B1F16"/>
    <w:rPr>
      <w:rFonts w:ascii="Wingdings" w:hAnsi="Wingdings" w:cs="Wingdings"/>
    </w:rPr>
  </w:style>
  <w:style w:type="character" w:customStyle="1" w:styleId="WW8Num16z3">
    <w:name w:val="WW8Num16z3"/>
    <w:uiPriority w:val="99"/>
    <w:rsid w:val="003B1F16"/>
    <w:rPr>
      <w:rFonts w:ascii="Symbol" w:hAnsi="Symbol" w:cs="Symbol"/>
    </w:rPr>
  </w:style>
  <w:style w:type="character" w:customStyle="1" w:styleId="17">
    <w:name w:val="Основной шрифт абзаца1"/>
    <w:uiPriority w:val="99"/>
    <w:rsid w:val="003B1F16"/>
  </w:style>
  <w:style w:type="character" w:styleId="afc">
    <w:name w:val="FollowedHyperlink"/>
    <w:basedOn w:val="17"/>
    <w:uiPriority w:val="99"/>
    <w:rsid w:val="003B1F16"/>
    <w:rPr>
      <w:color w:val="800080"/>
      <w:u w:val="single"/>
    </w:rPr>
  </w:style>
  <w:style w:type="paragraph" w:customStyle="1" w:styleId="afd">
    <w:name w:val="Заголовок"/>
    <w:basedOn w:val="a"/>
    <w:next w:val="aa"/>
    <w:uiPriority w:val="99"/>
    <w:rsid w:val="003B1F16"/>
    <w:pPr>
      <w:keepNext/>
      <w:suppressAutoHyphens/>
      <w:spacing w:before="240" w:after="120"/>
      <w:ind w:firstLine="0"/>
      <w:jc w:val="left"/>
    </w:pPr>
    <w:rPr>
      <w:rFonts w:ascii="Arial" w:eastAsia="MS Mincho" w:hAnsi="Arial" w:cs="Arial"/>
      <w:sz w:val="28"/>
      <w:szCs w:val="28"/>
      <w:lang w:eastAsia="ar-SA"/>
    </w:rPr>
  </w:style>
  <w:style w:type="paragraph" w:styleId="afe">
    <w:name w:val="List"/>
    <w:basedOn w:val="aa"/>
    <w:uiPriority w:val="99"/>
    <w:rsid w:val="003B1F16"/>
    <w:pPr>
      <w:suppressAutoHyphens/>
      <w:spacing w:after="0"/>
      <w:ind w:firstLine="0"/>
      <w:jc w:val="left"/>
    </w:pPr>
    <w:rPr>
      <w:rFonts w:ascii="Arial" w:hAnsi="Arial" w:cs="Arial"/>
      <w:sz w:val="28"/>
      <w:szCs w:val="28"/>
      <w:lang w:eastAsia="ar-SA"/>
    </w:rPr>
  </w:style>
  <w:style w:type="paragraph" w:customStyle="1" w:styleId="18">
    <w:name w:val="Название1"/>
    <w:basedOn w:val="a"/>
    <w:uiPriority w:val="99"/>
    <w:rsid w:val="003B1F16"/>
    <w:pPr>
      <w:suppressLineNumbers/>
      <w:suppressAutoHyphens/>
      <w:spacing w:before="120" w:after="120"/>
      <w:ind w:firstLine="0"/>
      <w:jc w:val="left"/>
    </w:pPr>
    <w:rPr>
      <w:rFonts w:ascii="Arial" w:hAnsi="Arial" w:cs="Arial"/>
      <w:i/>
      <w:iCs/>
      <w:sz w:val="20"/>
      <w:szCs w:val="20"/>
      <w:lang w:eastAsia="ar-SA"/>
    </w:rPr>
  </w:style>
  <w:style w:type="paragraph" w:customStyle="1" w:styleId="19">
    <w:name w:val="Указатель1"/>
    <w:basedOn w:val="a"/>
    <w:uiPriority w:val="99"/>
    <w:rsid w:val="003B1F16"/>
    <w:pPr>
      <w:suppressLineNumbers/>
      <w:suppressAutoHyphens/>
      <w:spacing w:after="0"/>
      <w:ind w:firstLine="0"/>
      <w:jc w:val="left"/>
    </w:pPr>
    <w:rPr>
      <w:rFonts w:ascii="Arial" w:hAnsi="Arial" w:cs="Arial"/>
      <w:lang w:eastAsia="ar-SA"/>
    </w:rPr>
  </w:style>
  <w:style w:type="paragraph" w:customStyle="1" w:styleId="Web">
    <w:name w:val="Обычный (Web)"/>
    <w:basedOn w:val="a"/>
    <w:uiPriority w:val="99"/>
    <w:rsid w:val="003B1F16"/>
    <w:pPr>
      <w:suppressAutoHyphens/>
      <w:spacing w:before="100" w:after="100"/>
      <w:ind w:firstLine="0"/>
      <w:jc w:val="left"/>
    </w:pPr>
    <w:rPr>
      <w:rFonts w:ascii="Arial Unicode MS" w:hAnsi="Arial Unicode MS" w:cs="Arial Unicode MS"/>
      <w:lang w:eastAsia="ar-SA"/>
    </w:rPr>
  </w:style>
  <w:style w:type="paragraph" w:styleId="aff">
    <w:name w:val="Title"/>
    <w:basedOn w:val="a"/>
    <w:next w:val="aff0"/>
    <w:link w:val="aff1"/>
    <w:qFormat/>
    <w:rsid w:val="003B1F16"/>
    <w:pPr>
      <w:suppressAutoHyphens/>
      <w:spacing w:after="0"/>
      <w:ind w:firstLine="0"/>
      <w:jc w:val="center"/>
    </w:pPr>
    <w:rPr>
      <w:b/>
      <w:bCs/>
      <w:sz w:val="32"/>
      <w:szCs w:val="32"/>
      <w:lang w:eastAsia="ar-SA"/>
    </w:rPr>
  </w:style>
  <w:style w:type="character" w:customStyle="1" w:styleId="aff1">
    <w:name w:val="Название Знак"/>
    <w:basedOn w:val="a0"/>
    <w:link w:val="aff"/>
    <w:locked/>
    <w:rsid w:val="003B1F16"/>
    <w:rPr>
      <w:rFonts w:ascii="Times New Roman" w:hAnsi="Times New Roman" w:cs="Times New Roman"/>
      <w:b/>
      <w:bCs/>
      <w:sz w:val="20"/>
      <w:szCs w:val="20"/>
      <w:lang w:eastAsia="ar-SA" w:bidi="ar-SA"/>
    </w:rPr>
  </w:style>
  <w:style w:type="paragraph" w:styleId="aff0">
    <w:name w:val="Subtitle"/>
    <w:basedOn w:val="afd"/>
    <w:next w:val="aa"/>
    <w:link w:val="aff2"/>
    <w:uiPriority w:val="99"/>
    <w:qFormat/>
    <w:rsid w:val="003B1F16"/>
    <w:pPr>
      <w:jc w:val="center"/>
    </w:pPr>
    <w:rPr>
      <w:i/>
      <w:iCs/>
    </w:rPr>
  </w:style>
  <w:style w:type="character" w:customStyle="1" w:styleId="aff2">
    <w:name w:val="Подзаголовок Знак"/>
    <w:basedOn w:val="a0"/>
    <w:link w:val="aff0"/>
    <w:uiPriority w:val="99"/>
    <w:locked/>
    <w:rsid w:val="003B1F16"/>
    <w:rPr>
      <w:rFonts w:ascii="Arial" w:eastAsia="MS Mincho" w:hAnsi="Arial" w:cs="Arial"/>
      <w:i/>
      <w:iCs/>
      <w:sz w:val="28"/>
      <w:szCs w:val="28"/>
      <w:lang w:eastAsia="ar-SA" w:bidi="ar-SA"/>
    </w:rPr>
  </w:style>
  <w:style w:type="paragraph" w:customStyle="1" w:styleId="311">
    <w:name w:val="Основной текст с отступом 31"/>
    <w:basedOn w:val="a"/>
    <w:uiPriority w:val="99"/>
    <w:rsid w:val="003B1F16"/>
    <w:pPr>
      <w:suppressAutoHyphens/>
      <w:spacing w:after="0"/>
      <w:ind w:left="432" w:firstLine="0"/>
      <w:jc w:val="left"/>
    </w:pPr>
    <w:rPr>
      <w:lang w:eastAsia="ar-SA"/>
    </w:rPr>
  </w:style>
  <w:style w:type="paragraph" w:customStyle="1" w:styleId="aff3">
    <w:name w:val="Содержимое таблицы"/>
    <w:basedOn w:val="a"/>
    <w:uiPriority w:val="99"/>
    <w:rsid w:val="003B1F16"/>
    <w:pPr>
      <w:suppressLineNumbers/>
      <w:suppressAutoHyphens/>
      <w:spacing w:after="0"/>
      <w:ind w:firstLine="0"/>
      <w:jc w:val="left"/>
    </w:pPr>
    <w:rPr>
      <w:lang w:eastAsia="ar-SA"/>
    </w:rPr>
  </w:style>
  <w:style w:type="paragraph" w:customStyle="1" w:styleId="aff4">
    <w:name w:val="Заголовок таблицы"/>
    <w:basedOn w:val="aff3"/>
    <w:uiPriority w:val="99"/>
    <w:rsid w:val="003B1F16"/>
    <w:pPr>
      <w:jc w:val="center"/>
    </w:pPr>
    <w:rPr>
      <w:b/>
      <w:bCs/>
    </w:rPr>
  </w:style>
  <w:style w:type="paragraph" w:customStyle="1" w:styleId="120">
    <w:name w:val="Заголовок 12"/>
    <w:basedOn w:val="a"/>
    <w:next w:val="a"/>
    <w:uiPriority w:val="99"/>
    <w:rsid w:val="003B1F16"/>
    <w:pPr>
      <w:keepNext/>
      <w:widowControl w:val="0"/>
      <w:tabs>
        <w:tab w:val="num" w:pos="432"/>
      </w:tabs>
      <w:suppressAutoHyphens/>
      <w:spacing w:after="0"/>
      <w:ind w:left="432" w:hanging="432"/>
      <w:jc w:val="center"/>
      <w:outlineLvl w:val="0"/>
    </w:pPr>
    <w:rPr>
      <w:rFonts w:eastAsia="Calibri"/>
      <w:b/>
      <w:bCs/>
      <w:color w:val="000000"/>
      <w:sz w:val="20"/>
      <w:szCs w:val="20"/>
      <w:lang w:val="en-US" w:eastAsia="en-US"/>
    </w:rPr>
  </w:style>
  <w:style w:type="paragraph" w:customStyle="1" w:styleId="constitle">
    <w:name w:val="constitle"/>
    <w:basedOn w:val="a"/>
    <w:uiPriority w:val="99"/>
    <w:rsid w:val="003B1F16"/>
    <w:pPr>
      <w:spacing w:before="100" w:beforeAutospacing="1" w:after="100" w:afterAutospacing="1"/>
      <w:ind w:left="200" w:right="200" w:firstLine="0"/>
      <w:jc w:val="left"/>
    </w:pPr>
    <w:rPr>
      <w:rFonts w:ascii="Arial" w:hAnsi="Arial" w:cs="Arial"/>
      <w:color w:val="000000"/>
    </w:rPr>
  </w:style>
  <w:style w:type="character" w:styleId="aff5">
    <w:name w:val="Strong"/>
    <w:basedOn w:val="a0"/>
    <w:uiPriority w:val="22"/>
    <w:qFormat/>
    <w:rsid w:val="003B1F16"/>
    <w:rPr>
      <w:b/>
      <w:bCs/>
    </w:rPr>
  </w:style>
  <w:style w:type="paragraph" w:customStyle="1" w:styleId="ConsPlusNonformat">
    <w:name w:val="ConsPlusNonformat"/>
    <w:link w:val="ConsPlusNonformat0"/>
    <w:uiPriority w:val="99"/>
    <w:rsid w:val="003B1F16"/>
    <w:pPr>
      <w:widowControl w:val="0"/>
      <w:autoSpaceDE w:val="0"/>
      <w:autoSpaceDN w:val="0"/>
      <w:adjustRightInd w:val="0"/>
    </w:pPr>
    <w:rPr>
      <w:rFonts w:ascii="Courier New" w:eastAsia="Times New Roman" w:hAnsi="Courier New" w:cs="Courier New"/>
    </w:rPr>
  </w:style>
  <w:style w:type="paragraph" w:customStyle="1" w:styleId="240">
    <w:name w:val="Основной текст с отступом 24"/>
    <w:basedOn w:val="a"/>
    <w:rsid w:val="008E7515"/>
    <w:pPr>
      <w:widowControl w:val="0"/>
      <w:suppressAutoHyphens/>
      <w:spacing w:after="120" w:line="480" w:lineRule="auto"/>
      <w:ind w:left="283" w:firstLine="0"/>
      <w:jc w:val="left"/>
    </w:pPr>
    <w:rPr>
      <w:rFonts w:ascii="Arial" w:eastAsia="Calibri" w:hAnsi="Arial" w:cs="Arial"/>
      <w:kern w:val="2"/>
      <w:sz w:val="20"/>
      <w:szCs w:val="20"/>
      <w:lang w:eastAsia="ar-SA"/>
    </w:rPr>
  </w:style>
  <w:style w:type="paragraph" w:customStyle="1" w:styleId="1a">
    <w:name w:val="Знак Знак Знак Знак Знак Знак Знак Знак Знак Знак Знак Знак1 Знак Знак Знак Знак"/>
    <w:basedOn w:val="a"/>
    <w:rsid w:val="008D77C0"/>
    <w:pPr>
      <w:widowControl w:val="0"/>
      <w:adjustRightInd w:val="0"/>
      <w:spacing w:after="160" w:line="240" w:lineRule="exact"/>
      <w:ind w:firstLine="0"/>
      <w:jc w:val="right"/>
    </w:pPr>
    <w:rPr>
      <w:rFonts w:ascii="Arial" w:hAnsi="Arial" w:cs="Arial"/>
      <w:sz w:val="20"/>
      <w:szCs w:val="20"/>
      <w:lang w:val="en-GB" w:eastAsia="en-US"/>
    </w:rPr>
  </w:style>
  <w:style w:type="character" w:styleId="aff6">
    <w:name w:val="Subtle Emphasis"/>
    <w:basedOn w:val="a0"/>
    <w:uiPriority w:val="19"/>
    <w:qFormat/>
    <w:rsid w:val="007F2165"/>
    <w:rPr>
      <w:i/>
      <w:iCs/>
      <w:color w:val="808080"/>
    </w:rPr>
  </w:style>
  <w:style w:type="paragraph" w:customStyle="1" w:styleId="250">
    <w:name w:val="Основной текст с отступом 25"/>
    <w:basedOn w:val="a"/>
    <w:rsid w:val="006751DB"/>
    <w:pPr>
      <w:widowControl w:val="0"/>
      <w:suppressAutoHyphens/>
      <w:spacing w:after="120" w:line="480" w:lineRule="auto"/>
      <w:ind w:left="283" w:firstLine="0"/>
      <w:jc w:val="left"/>
    </w:pPr>
    <w:rPr>
      <w:rFonts w:ascii="Arial" w:eastAsia="Arial Unicode MS" w:hAnsi="Arial"/>
      <w:kern w:val="2"/>
      <w:sz w:val="20"/>
      <w:lang w:eastAsia="ar-SA"/>
    </w:rPr>
  </w:style>
  <w:style w:type="paragraph" w:customStyle="1" w:styleId="aff7">
    <w:name w:val="Таблица шапка"/>
    <w:basedOn w:val="a"/>
    <w:rsid w:val="002432F2"/>
    <w:pPr>
      <w:keepNext/>
      <w:spacing w:before="40" w:after="40"/>
      <w:ind w:left="57" w:right="57" w:firstLine="0"/>
      <w:jc w:val="left"/>
    </w:pPr>
    <w:rPr>
      <w:sz w:val="18"/>
      <w:szCs w:val="18"/>
    </w:rPr>
  </w:style>
  <w:style w:type="paragraph" w:customStyle="1" w:styleId="320">
    <w:name w:val="Основной текст 32"/>
    <w:basedOn w:val="a"/>
    <w:rsid w:val="002432F2"/>
    <w:pPr>
      <w:spacing w:after="0"/>
      <w:ind w:firstLine="0"/>
    </w:pPr>
    <w:rPr>
      <w:szCs w:val="20"/>
    </w:rPr>
  </w:style>
  <w:style w:type="paragraph" w:customStyle="1" w:styleId="1b">
    <w:name w:val="Знак1"/>
    <w:basedOn w:val="a"/>
    <w:rsid w:val="007E5D8E"/>
    <w:pPr>
      <w:spacing w:before="100" w:beforeAutospacing="1" w:after="100" w:afterAutospacing="1"/>
      <w:ind w:firstLine="0"/>
      <w:jc w:val="left"/>
    </w:pPr>
    <w:rPr>
      <w:rFonts w:ascii="Tahoma" w:hAnsi="Tahoma"/>
      <w:sz w:val="20"/>
      <w:szCs w:val="20"/>
      <w:lang w:val="en-US" w:eastAsia="en-US"/>
    </w:rPr>
  </w:style>
  <w:style w:type="character" w:customStyle="1" w:styleId="iceouttxt60">
    <w:name w:val="iceouttxt60"/>
    <w:basedOn w:val="a0"/>
    <w:rsid w:val="00EF17DB"/>
    <w:rPr>
      <w:rFonts w:ascii="Arial" w:hAnsi="Arial" w:cs="Arial" w:hint="default"/>
      <w:vanish w:val="0"/>
      <w:webHidden w:val="0"/>
      <w:color w:val="666666"/>
      <w:sz w:val="17"/>
      <w:szCs w:val="17"/>
      <w:specVanish w:val="0"/>
    </w:rPr>
  </w:style>
  <w:style w:type="paragraph" w:styleId="41">
    <w:name w:val="List 4"/>
    <w:basedOn w:val="a"/>
    <w:uiPriority w:val="99"/>
    <w:unhideWhenUsed/>
    <w:locked/>
    <w:rsid w:val="00841FFE"/>
    <w:pPr>
      <w:ind w:left="1132" w:hanging="283"/>
      <w:contextualSpacing/>
    </w:pPr>
  </w:style>
  <w:style w:type="paragraph" w:customStyle="1" w:styleId="aff8">
    <w:name w:val="Марк"/>
    <w:basedOn w:val="a"/>
    <w:uiPriority w:val="99"/>
    <w:rsid w:val="00841FFE"/>
    <w:pPr>
      <w:widowControl w:val="0"/>
      <w:spacing w:after="0"/>
      <w:ind w:left="566" w:hanging="283"/>
      <w:jc w:val="left"/>
    </w:pPr>
    <w:rPr>
      <w:sz w:val="20"/>
      <w:szCs w:val="20"/>
    </w:rPr>
  </w:style>
  <w:style w:type="paragraph" w:styleId="aff9">
    <w:name w:val="Plain Text"/>
    <w:basedOn w:val="a"/>
    <w:link w:val="affa"/>
    <w:locked/>
    <w:rsid w:val="00960F7D"/>
    <w:pPr>
      <w:spacing w:after="0"/>
      <w:ind w:firstLine="0"/>
      <w:jc w:val="left"/>
    </w:pPr>
    <w:rPr>
      <w:rFonts w:ascii="Courier New" w:hAnsi="Courier New" w:cs="Courier New"/>
      <w:sz w:val="20"/>
      <w:szCs w:val="20"/>
    </w:rPr>
  </w:style>
  <w:style w:type="character" w:customStyle="1" w:styleId="affa">
    <w:name w:val="Текст Знак"/>
    <w:basedOn w:val="a0"/>
    <w:link w:val="aff9"/>
    <w:rsid w:val="00960F7D"/>
    <w:rPr>
      <w:rFonts w:ascii="Courier New" w:eastAsia="Times New Roman" w:hAnsi="Courier New" w:cs="Courier New"/>
    </w:rPr>
  </w:style>
  <w:style w:type="character" w:customStyle="1" w:styleId="affb">
    <w:name w:val="Гипертекстовая ссылка"/>
    <w:basedOn w:val="a0"/>
    <w:uiPriority w:val="99"/>
    <w:rsid w:val="008F5DD4"/>
    <w:rPr>
      <w:rFonts w:cs="Times New Roman"/>
      <w:b w:val="0"/>
      <w:color w:val="106BBE"/>
      <w:sz w:val="26"/>
    </w:rPr>
  </w:style>
  <w:style w:type="character" w:customStyle="1" w:styleId="affc">
    <w:name w:val="Основной текст_"/>
    <w:link w:val="1c"/>
    <w:locked/>
    <w:rsid w:val="000551F3"/>
    <w:rPr>
      <w:rFonts w:ascii="Times New Roman" w:eastAsia="Times New Roman" w:hAnsi="Times New Roman"/>
      <w:sz w:val="23"/>
      <w:szCs w:val="23"/>
      <w:shd w:val="clear" w:color="auto" w:fill="FFFFFF"/>
    </w:rPr>
  </w:style>
  <w:style w:type="paragraph" w:customStyle="1" w:styleId="1c">
    <w:name w:val="Основной текст1"/>
    <w:basedOn w:val="a"/>
    <w:link w:val="affc"/>
    <w:rsid w:val="000551F3"/>
    <w:pPr>
      <w:shd w:val="clear" w:color="auto" w:fill="FFFFFF"/>
      <w:spacing w:after="0" w:line="269" w:lineRule="exact"/>
      <w:ind w:firstLine="0"/>
      <w:jc w:val="left"/>
    </w:pPr>
    <w:rPr>
      <w:sz w:val="23"/>
      <w:szCs w:val="23"/>
    </w:rPr>
  </w:style>
  <w:style w:type="paragraph" w:customStyle="1" w:styleId="71">
    <w:name w:val="Основной текст7"/>
    <w:basedOn w:val="a"/>
    <w:rsid w:val="005A26A3"/>
    <w:pPr>
      <w:shd w:val="clear" w:color="auto" w:fill="FFFFFF"/>
      <w:spacing w:before="6660" w:after="0" w:line="254" w:lineRule="exact"/>
      <w:ind w:firstLine="0"/>
      <w:jc w:val="center"/>
    </w:pPr>
    <w:rPr>
      <w:rFonts w:eastAsiaTheme="minorEastAsia"/>
      <w:sz w:val="21"/>
      <w:szCs w:val="21"/>
    </w:rPr>
  </w:style>
  <w:style w:type="paragraph" w:customStyle="1" w:styleId="affd">
    <w:name w:val="Таблицы (моноширинный)"/>
    <w:basedOn w:val="a"/>
    <w:next w:val="a"/>
    <w:rsid w:val="00170495"/>
    <w:pPr>
      <w:widowControl w:val="0"/>
      <w:autoSpaceDE w:val="0"/>
      <w:autoSpaceDN w:val="0"/>
      <w:adjustRightInd w:val="0"/>
      <w:spacing w:after="0"/>
      <w:ind w:firstLine="0"/>
    </w:pPr>
    <w:rPr>
      <w:rFonts w:ascii="Courier New" w:hAnsi="Courier New" w:cs="Courier New"/>
      <w:sz w:val="22"/>
      <w:szCs w:val="22"/>
    </w:rPr>
  </w:style>
  <w:style w:type="paragraph" w:customStyle="1" w:styleId="ConsPlusCell">
    <w:name w:val="ConsPlusCell"/>
    <w:uiPriority w:val="99"/>
    <w:rsid w:val="008B2366"/>
    <w:pPr>
      <w:autoSpaceDE w:val="0"/>
      <w:autoSpaceDN w:val="0"/>
      <w:adjustRightInd w:val="0"/>
    </w:pPr>
    <w:rPr>
      <w:rFonts w:ascii="Arial" w:eastAsia="Times New Roman" w:hAnsi="Arial" w:cs="Arial"/>
    </w:rPr>
  </w:style>
  <w:style w:type="character" w:customStyle="1" w:styleId="1d">
    <w:name w:val="Обычный1 Знак"/>
    <w:locked/>
    <w:rsid w:val="001D2AE6"/>
    <w:rPr>
      <w:sz w:val="24"/>
      <w:lang w:val="ru-RU" w:eastAsia="ru-RU" w:bidi="ar-SA"/>
    </w:rPr>
  </w:style>
  <w:style w:type="paragraph" w:customStyle="1" w:styleId="affe">
    <w:name w:val="Перечисление"/>
    <w:basedOn w:val="a"/>
    <w:rsid w:val="001D2AE6"/>
    <w:pPr>
      <w:tabs>
        <w:tab w:val="left" w:pos="360"/>
      </w:tabs>
      <w:suppressAutoHyphens/>
      <w:spacing w:after="0"/>
      <w:ind w:left="360" w:hanging="360"/>
    </w:pPr>
    <w:rPr>
      <w:rFonts w:eastAsia="Calibri"/>
      <w:sz w:val="28"/>
      <w:szCs w:val="20"/>
      <w:lang w:eastAsia="ar-SA"/>
    </w:rPr>
  </w:style>
  <w:style w:type="paragraph" w:styleId="afff">
    <w:name w:val="No Spacing"/>
    <w:uiPriority w:val="1"/>
    <w:qFormat/>
    <w:rsid w:val="00B80FF2"/>
    <w:rPr>
      <w:i/>
      <w:iCs/>
      <w:lang w:val="en-US" w:eastAsia="en-US" w:bidi="en-US"/>
    </w:rPr>
  </w:style>
  <w:style w:type="paragraph" w:customStyle="1" w:styleId="42">
    <w:name w:val="заголовок 4"/>
    <w:basedOn w:val="a"/>
    <w:next w:val="a"/>
    <w:rsid w:val="00B376C9"/>
    <w:pPr>
      <w:keepNext/>
      <w:autoSpaceDE w:val="0"/>
      <w:autoSpaceDN w:val="0"/>
      <w:spacing w:after="0"/>
      <w:ind w:firstLine="0"/>
      <w:jc w:val="center"/>
    </w:pPr>
    <w:rPr>
      <w:b/>
      <w:bCs/>
      <w:sz w:val="22"/>
      <w:szCs w:val="22"/>
    </w:rPr>
  </w:style>
  <w:style w:type="paragraph" w:customStyle="1" w:styleId="ConsTitle0">
    <w:name w:val="ConsTitle"/>
    <w:rsid w:val="00B376C9"/>
    <w:pPr>
      <w:widowControl w:val="0"/>
      <w:autoSpaceDE w:val="0"/>
      <w:autoSpaceDN w:val="0"/>
      <w:adjustRightInd w:val="0"/>
    </w:pPr>
    <w:rPr>
      <w:rFonts w:ascii="Arial" w:eastAsia="Times New Roman" w:hAnsi="Arial" w:cs="Arial"/>
      <w:b/>
      <w:bCs/>
      <w:sz w:val="16"/>
      <w:szCs w:val="16"/>
    </w:rPr>
  </w:style>
  <w:style w:type="paragraph" w:customStyle="1" w:styleId="1e">
    <w:name w:val="Основной текст с отступом1"/>
    <w:basedOn w:val="a"/>
    <w:rsid w:val="00B376C9"/>
    <w:pPr>
      <w:spacing w:after="120"/>
      <w:ind w:left="283" w:firstLine="0"/>
      <w:jc w:val="left"/>
    </w:pPr>
  </w:style>
  <w:style w:type="character" w:customStyle="1" w:styleId="FontStyle39">
    <w:name w:val="Font Style39"/>
    <w:basedOn w:val="a0"/>
    <w:rsid w:val="00B376C9"/>
    <w:rPr>
      <w:rFonts w:ascii="Times New Roman" w:hAnsi="Times New Roman" w:cs="Times New Roman"/>
      <w:i/>
      <w:iCs/>
      <w:sz w:val="20"/>
      <w:szCs w:val="20"/>
    </w:rPr>
  </w:style>
  <w:style w:type="paragraph" w:customStyle="1" w:styleId="xl65">
    <w:name w:val="xl65"/>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18"/>
      <w:szCs w:val="18"/>
    </w:rPr>
  </w:style>
  <w:style w:type="paragraph" w:customStyle="1" w:styleId="xl66">
    <w:name w:val="xl66"/>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18"/>
      <w:szCs w:val="18"/>
    </w:rPr>
  </w:style>
  <w:style w:type="paragraph" w:customStyle="1" w:styleId="xl67">
    <w:name w:val="xl67"/>
    <w:basedOn w:val="a"/>
    <w:rsid w:val="0008286B"/>
    <w:pPr>
      <w:spacing w:before="100" w:beforeAutospacing="1" w:after="100" w:afterAutospacing="1"/>
      <w:ind w:firstLine="0"/>
      <w:jc w:val="left"/>
      <w:textAlignment w:val="center"/>
    </w:pPr>
    <w:rPr>
      <w:b/>
      <w:bCs/>
      <w:sz w:val="18"/>
      <w:szCs w:val="18"/>
    </w:rPr>
  </w:style>
  <w:style w:type="paragraph" w:customStyle="1" w:styleId="xl69">
    <w:name w:val="xl69"/>
    <w:basedOn w:val="a"/>
    <w:rsid w:val="0008286B"/>
    <w:pPr>
      <w:spacing w:before="100" w:beforeAutospacing="1" w:after="100" w:afterAutospacing="1"/>
      <w:ind w:firstLine="0"/>
      <w:jc w:val="left"/>
    </w:pPr>
    <w:rPr>
      <w:color w:val="000000"/>
    </w:rPr>
  </w:style>
  <w:style w:type="paragraph" w:customStyle="1" w:styleId="xl70">
    <w:name w:val="xl70"/>
    <w:basedOn w:val="a"/>
    <w:rsid w:val="0008286B"/>
    <w:pPr>
      <w:spacing w:before="100" w:beforeAutospacing="1" w:after="100" w:afterAutospacing="1"/>
      <w:ind w:firstLine="0"/>
      <w:jc w:val="center"/>
    </w:pPr>
    <w:rPr>
      <w:b/>
      <w:bCs/>
      <w:sz w:val="18"/>
      <w:szCs w:val="18"/>
    </w:rPr>
  </w:style>
  <w:style w:type="paragraph" w:customStyle="1" w:styleId="xl71">
    <w:name w:val="xl71"/>
    <w:basedOn w:val="a"/>
    <w:rsid w:val="0008286B"/>
    <w:pPr>
      <w:spacing w:before="100" w:beforeAutospacing="1" w:after="100" w:afterAutospacing="1"/>
      <w:ind w:firstLine="0"/>
      <w:jc w:val="center"/>
      <w:textAlignment w:val="center"/>
    </w:pPr>
    <w:rPr>
      <w:sz w:val="18"/>
      <w:szCs w:val="18"/>
    </w:rPr>
  </w:style>
  <w:style w:type="paragraph" w:customStyle="1" w:styleId="xl72">
    <w:name w:val="xl72"/>
    <w:basedOn w:val="a"/>
    <w:rsid w:val="0008286B"/>
    <w:pPr>
      <w:spacing w:before="100" w:beforeAutospacing="1" w:after="100" w:afterAutospacing="1"/>
      <w:ind w:firstLine="0"/>
      <w:jc w:val="left"/>
    </w:pPr>
    <w:rPr>
      <w:color w:val="FF0000"/>
    </w:rPr>
  </w:style>
  <w:style w:type="paragraph" w:customStyle="1" w:styleId="xl73">
    <w:name w:val="xl73"/>
    <w:basedOn w:val="a"/>
    <w:rsid w:val="0008286B"/>
    <w:pPr>
      <w:spacing w:before="100" w:beforeAutospacing="1" w:after="100" w:afterAutospacing="1"/>
      <w:ind w:firstLine="0"/>
      <w:jc w:val="center"/>
      <w:textAlignment w:val="center"/>
    </w:pPr>
    <w:rPr>
      <w:color w:val="FF0000"/>
    </w:rPr>
  </w:style>
  <w:style w:type="paragraph" w:customStyle="1" w:styleId="xl74">
    <w:name w:val="xl74"/>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rPr>
  </w:style>
  <w:style w:type="paragraph" w:customStyle="1" w:styleId="xl75">
    <w:name w:val="xl75"/>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rPr>
  </w:style>
  <w:style w:type="paragraph" w:customStyle="1" w:styleId="xl76">
    <w:name w:val="xl76"/>
    <w:basedOn w:val="a"/>
    <w:rsid w:val="0008286B"/>
    <w:pPr>
      <w:spacing w:before="100" w:beforeAutospacing="1" w:after="100" w:afterAutospacing="1"/>
      <w:ind w:firstLine="0"/>
      <w:jc w:val="center"/>
      <w:textAlignment w:val="center"/>
    </w:pPr>
  </w:style>
  <w:style w:type="paragraph" w:customStyle="1" w:styleId="xl77">
    <w:name w:val="xl77"/>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78">
    <w:name w:val="xl78"/>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79">
    <w:name w:val="xl79"/>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80">
    <w:name w:val="xl80"/>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81">
    <w:name w:val="xl81"/>
    <w:basedOn w:val="a"/>
    <w:rsid w:val="0008286B"/>
    <w:pPr>
      <w:spacing w:before="100" w:beforeAutospacing="1" w:after="100" w:afterAutospacing="1"/>
      <w:ind w:firstLine="0"/>
      <w:jc w:val="center"/>
      <w:textAlignment w:val="center"/>
    </w:pPr>
  </w:style>
  <w:style w:type="paragraph" w:customStyle="1" w:styleId="xl82">
    <w:name w:val="xl82"/>
    <w:basedOn w:val="a"/>
    <w:rsid w:val="0008286B"/>
    <w:pPr>
      <w:spacing w:before="100" w:beforeAutospacing="1" w:after="100" w:afterAutospacing="1"/>
      <w:ind w:firstLine="0"/>
      <w:jc w:val="left"/>
    </w:pPr>
    <w:rPr>
      <w:color w:val="FF0000"/>
      <w:sz w:val="36"/>
      <w:szCs w:val="36"/>
    </w:rPr>
  </w:style>
  <w:style w:type="paragraph" w:customStyle="1" w:styleId="xl83">
    <w:name w:val="xl83"/>
    <w:basedOn w:val="a"/>
    <w:rsid w:val="0008286B"/>
    <w:pPr>
      <w:spacing w:before="100" w:beforeAutospacing="1" w:after="100" w:afterAutospacing="1"/>
      <w:ind w:firstLine="0"/>
      <w:jc w:val="left"/>
      <w:textAlignment w:val="center"/>
    </w:pPr>
    <w:rPr>
      <w:b/>
      <w:bCs/>
      <w:color w:val="FF0000"/>
      <w:sz w:val="40"/>
      <w:szCs w:val="40"/>
    </w:rPr>
  </w:style>
  <w:style w:type="paragraph" w:customStyle="1" w:styleId="xl84">
    <w:name w:val="xl84"/>
    <w:basedOn w:val="a"/>
    <w:rsid w:val="0008286B"/>
    <w:pPr>
      <w:spacing w:before="100" w:beforeAutospacing="1" w:after="100" w:afterAutospacing="1"/>
      <w:ind w:firstLine="0"/>
      <w:jc w:val="center"/>
      <w:textAlignment w:val="center"/>
    </w:pPr>
    <w:rPr>
      <w:sz w:val="18"/>
      <w:szCs w:val="18"/>
    </w:rPr>
  </w:style>
  <w:style w:type="paragraph" w:customStyle="1" w:styleId="xl85">
    <w:name w:val="xl85"/>
    <w:basedOn w:val="a"/>
    <w:rsid w:val="0008286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b/>
      <w:bCs/>
      <w:sz w:val="18"/>
      <w:szCs w:val="18"/>
    </w:rPr>
  </w:style>
  <w:style w:type="paragraph" w:customStyle="1" w:styleId="xl86">
    <w:name w:val="xl86"/>
    <w:basedOn w:val="a"/>
    <w:rsid w:val="0008286B"/>
    <w:pPr>
      <w:pBdr>
        <w:left w:val="single" w:sz="4" w:space="0" w:color="auto"/>
        <w:right w:val="single" w:sz="4" w:space="0" w:color="auto"/>
      </w:pBdr>
      <w:spacing w:before="100" w:beforeAutospacing="1" w:after="100" w:afterAutospacing="1"/>
      <w:ind w:firstLine="0"/>
      <w:jc w:val="center"/>
      <w:textAlignment w:val="center"/>
    </w:pPr>
    <w:rPr>
      <w:b/>
      <w:bCs/>
      <w:sz w:val="18"/>
      <w:szCs w:val="18"/>
    </w:rPr>
  </w:style>
  <w:style w:type="paragraph" w:customStyle="1" w:styleId="xl87">
    <w:name w:val="xl87"/>
    <w:basedOn w:val="a"/>
    <w:rsid w:val="0008286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18"/>
      <w:szCs w:val="18"/>
    </w:rPr>
  </w:style>
  <w:style w:type="paragraph" w:customStyle="1" w:styleId="xl88">
    <w:name w:val="xl88"/>
    <w:basedOn w:val="a"/>
    <w:rsid w:val="0008286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b/>
      <w:bCs/>
    </w:rPr>
  </w:style>
  <w:style w:type="paragraph" w:customStyle="1" w:styleId="xl89">
    <w:name w:val="xl89"/>
    <w:basedOn w:val="a"/>
    <w:rsid w:val="0008286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b/>
      <w:bCs/>
    </w:rPr>
  </w:style>
  <w:style w:type="paragraph" w:customStyle="1" w:styleId="xl90">
    <w:name w:val="xl90"/>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rPr>
  </w:style>
  <w:style w:type="paragraph" w:customStyle="1" w:styleId="xl91">
    <w:name w:val="xl91"/>
    <w:basedOn w:val="a"/>
    <w:rsid w:val="0008286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rPr>
  </w:style>
  <w:style w:type="paragraph" w:customStyle="1" w:styleId="xl68">
    <w:name w:val="xl68"/>
    <w:basedOn w:val="a"/>
    <w:rsid w:val="0008286B"/>
    <w:pPr>
      <w:spacing w:before="100" w:beforeAutospacing="1" w:after="100" w:afterAutospacing="1"/>
      <w:ind w:firstLine="0"/>
      <w:jc w:val="left"/>
    </w:pPr>
    <w:rPr>
      <w:color w:val="FF0000"/>
    </w:rPr>
  </w:style>
  <w:style w:type="paragraph" w:customStyle="1" w:styleId="Heading">
    <w:name w:val="Heading"/>
    <w:rsid w:val="007526C8"/>
    <w:pPr>
      <w:autoSpaceDE w:val="0"/>
      <w:autoSpaceDN w:val="0"/>
      <w:adjustRightInd w:val="0"/>
    </w:pPr>
    <w:rPr>
      <w:rFonts w:ascii="Arial" w:eastAsia="Times New Roman" w:hAnsi="Arial" w:cs="Arial"/>
      <w:b/>
      <w:bCs/>
      <w:sz w:val="22"/>
      <w:szCs w:val="22"/>
    </w:rPr>
  </w:style>
  <w:style w:type="paragraph" w:customStyle="1" w:styleId="1f">
    <w:name w:val="Абзац списка1"/>
    <w:basedOn w:val="a"/>
    <w:rsid w:val="008F31AC"/>
    <w:pPr>
      <w:tabs>
        <w:tab w:val="left" w:pos="709"/>
      </w:tabs>
      <w:suppressAutoHyphens/>
      <w:spacing w:after="200" w:line="276" w:lineRule="atLeast"/>
      <w:ind w:firstLine="0"/>
      <w:jc w:val="left"/>
    </w:pPr>
    <w:rPr>
      <w:rFonts w:ascii="Calibri" w:eastAsia="Lucida Sans Unicode" w:hAnsi="Calibri" w:cs="Tahoma"/>
      <w:kern w:val="1"/>
      <w:sz w:val="22"/>
      <w:szCs w:val="22"/>
      <w:lang w:eastAsia="ar-SA"/>
    </w:rPr>
  </w:style>
  <w:style w:type="paragraph" w:customStyle="1" w:styleId="81">
    <w:name w:val="Знак Знак8 Знак Знак"/>
    <w:basedOn w:val="a"/>
    <w:rsid w:val="00BF4371"/>
    <w:pPr>
      <w:spacing w:after="160" w:line="240" w:lineRule="exact"/>
      <w:ind w:firstLine="0"/>
      <w:jc w:val="left"/>
    </w:pPr>
    <w:rPr>
      <w:rFonts w:ascii="Verdana" w:hAnsi="Verdana" w:cs="Verdana"/>
      <w:lang w:val="en-US" w:eastAsia="en-US"/>
    </w:rPr>
  </w:style>
  <w:style w:type="paragraph" w:customStyle="1" w:styleId="3a">
    <w:name w:val="Основной текст3"/>
    <w:basedOn w:val="a"/>
    <w:rsid w:val="00BF4371"/>
    <w:pPr>
      <w:shd w:val="clear" w:color="auto" w:fill="FFFFFF"/>
      <w:spacing w:after="300" w:line="230" w:lineRule="exact"/>
      <w:ind w:firstLine="0"/>
      <w:jc w:val="right"/>
    </w:pPr>
    <w:rPr>
      <w:rFonts w:ascii="Calibri" w:eastAsia="Calibri" w:hAnsi="Calibri"/>
      <w:sz w:val="18"/>
      <w:szCs w:val="18"/>
      <w:lang w:eastAsia="en-US"/>
    </w:rPr>
  </w:style>
  <w:style w:type="character" w:customStyle="1" w:styleId="8pt">
    <w:name w:val="Основной текст + 8 pt"/>
    <w:aliases w:val="Полужирный"/>
    <w:rsid w:val="00BF4371"/>
    <w:rPr>
      <w:rFonts w:ascii="Times New Roman" w:hAnsi="Times New Roman"/>
      <w:b/>
      <w:spacing w:val="0"/>
      <w:sz w:val="16"/>
      <w:shd w:val="clear" w:color="auto" w:fill="FFFFFF"/>
    </w:rPr>
  </w:style>
  <w:style w:type="paragraph" w:customStyle="1" w:styleId="82">
    <w:name w:val="Знак Знак8 Знак Знак"/>
    <w:basedOn w:val="a"/>
    <w:rsid w:val="004B2C06"/>
    <w:pPr>
      <w:spacing w:after="160" w:line="240" w:lineRule="exact"/>
      <w:ind w:firstLine="0"/>
      <w:jc w:val="left"/>
    </w:pPr>
    <w:rPr>
      <w:rFonts w:ascii="Verdana" w:hAnsi="Verdana" w:cs="Verdana"/>
      <w:lang w:val="en-US" w:eastAsia="en-US"/>
    </w:rPr>
  </w:style>
  <w:style w:type="character" w:customStyle="1" w:styleId="28">
    <w:name w:val="Основной текст (2)"/>
    <w:rsid w:val="00577F6E"/>
    <w:rPr>
      <w:rFonts w:ascii="Microsoft Sans Serif" w:eastAsia="Microsoft Sans Serif" w:hAnsi="Microsoft Sans Serif" w:cs="Microsoft Sans Serif"/>
      <w:b w:val="0"/>
      <w:bCs w:val="0"/>
      <w:i w:val="0"/>
      <w:iCs w:val="0"/>
      <w:smallCaps w:val="0"/>
      <w:strike w:val="0"/>
      <w:color w:val="000000"/>
      <w:spacing w:val="0"/>
      <w:w w:val="100"/>
      <w:position w:val="0"/>
      <w:sz w:val="18"/>
      <w:szCs w:val="18"/>
      <w:u w:val="none"/>
      <w:lang w:val="en-US" w:eastAsia="en-US" w:bidi="en-US"/>
    </w:rPr>
  </w:style>
  <w:style w:type="character" w:customStyle="1" w:styleId="product-spec-itemvalue-inner">
    <w:name w:val="product-spec-item__value-inner"/>
    <w:basedOn w:val="a0"/>
    <w:rsid w:val="00577F6E"/>
  </w:style>
  <w:style w:type="paragraph" w:customStyle="1" w:styleId="83">
    <w:name w:val="Знак Знак8 Знак Знак"/>
    <w:basedOn w:val="a"/>
    <w:rsid w:val="00E22ABC"/>
    <w:pPr>
      <w:spacing w:after="160" w:line="240" w:lineRule="exact"/>
      <w:ind w:firstLine="0"/>
      <w:jc w:val="left"/>
    </w:pPr>
    <w:rPr>
      <w:rFonts w:ascii="Verdana" w:hAnsi="Verdana" w:cs="Verdana"/>
      <w:lang w:val="en-US" w:eastAsia="en-US"/>
    </w:rPr>
  </w:style>
  <w:style w:type="character" w:customStyle="1" w:styleId="FontStyle24">
    <w:name w:val="Font Style24"/>
    <w:rsid w:val="00E22ABC"/>
    <w:rPr>
      <w:rFonts w:ascii="Times New Roman" w:hAnsi="Times New Roman" w:cs="Times New Roman"/>
      <w:b/>
      <w:bCs/>
      <w:sz w:val="24"/>
      <w:szCs w:val="24"/>
    </w:rPr>
  </w:style>
  <w:style w:type="paragraph" w:customStyle="1" w:styleId="headertext">
    <w:name w:val="headertext"/>
    <w:basedOn w:val="a"/>
    <w:rsid w:val="009F6616"/>
    <w:pPr>
      <w:spacing w:before="100" w:beforeAutospacing="1" w:after="100" w:afterAutospacing="1"/>
      <w:ind w:firstLine="0"/>
      <w:jc w:val="left"/>
    </w:pPr>
  </w:style>
  <w:style w:type="character" w:customStyle="1" w:styleId="apple-converted-space">
    <w:name w:val="apple-converted-space"/>
    <w:rsid w:val="009F6616"/>
  </w:style>
  <w:style w:type="paragraph" w:customStyle="1" w:styleId="formattext">
    <w:name w:val="formattext"/>
    <w:basedOn w:val="a"/>
    <w:rsid w:val="00726714"/>
    <w:pPr>
      <w:spacing w:before="100" w:beforeAutospacing="1" w:after="100" w:afterAutospacing="1"/>
      <w:ind w:firstLine="0"/>
      <w:jc w:val="left"/>
    </w:pPr>
  </w:style>
  <w:style w:type="character" w:customStyle="1" w:styleId="29">
    <w:name w:val="Основной текст (2)_"/>
    <w:rsid w:val="0096578C"/>
    <w:rPr>
      <w:sz w:val="28"/>
      <w:szCs w:val="28"/>
      <w:shd w:val="clear" w:color="auto" w:fill="FFFFFF"/>
    </w:rPr>
  </w:style>
  <w:style w:type="character" w:customStyle="1" w:styleId="2Exact">
    <w:name w:val="Основной текст (2) Exact"/>
    <w:rsid w:val="0096578C"/>
    <w:rPr>
      <w:rFonts w:ascii="Times New Roman" w:eastAsia="Times New Roman" w:hAnsi="Times New Roman" w:cs="Times New Roman"/>
      <w:b w:val="0"/>
      <w:bCs w:val="0"/>
      <w:i w:val="0"/>
      <w:iCs w:val="0"/>
      <w:smallCaps w:val="0"/>
      <w:strike w:val="0"/>
      <w:sz w:val="28"/>
      <w:szCs w:val="28"/>
      <w:u w:val="none"/>
    </w:rPr>
  </w:style>
  <w:style w:type="character" w:customStyle="1" w:styleId="23ptExact">
    <w:name w:val="Основной текст (2) + Интервал 3 pt Exact"/>
    <w:rsid w:val="0096578C"/>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paragraph" w:customStyle="1" w:styleId="1f0">
    <w:name w:val="Без интервала1"/>
    <w:uiPriority w:val="99"/>
    <w:rsid w:val="0096578C"/>
    <w:rPr>
      <w:sz w:val="22"/>
      <w:szCs w:val="22"/>
    </w:rPr>
  </w:style>
  <w:style w:type="paragraph" w:customStyle="1" w:styleId="FR3">
    <w:name w:val="FR3"/>
    <w:rsid w:val="0096578C"/>
    <w:pPr>
      <w:widowControl w:val="0"/>
      <w:snapToGrid w:val="0"/>
      <w:spacing w:before="40" w:line="316" w:lineRule="auto"/>
      <w:jc w:val="center"/>
    </w:pPr>
    <w:rPr>
      <w:rFonts w:ascii="Times New Roman" w:eastAsia="Times New Roman" w:hAnsi="Times New Roman"/>
      <w:b/>
      <w:sz w:val="18"/>
    </w:rPr>
  </w:style>
  <w:style w:type="character" w:customStyle="1" w:styleId="8Exact">
    <w:name w:val="Основной текст (8) Exact"/>
    <w:link w:val="84"/>
    <w:rsid w:val="0096578C"/>
    <w:rPr>
      <w:b/>
      <w:bCs/>
      <w:sz w:val="18"/>
      <w:szCs w:val="18"/>
      <w:shd w:val="clear" w:color="auto" w:fill="FFFFFF"/>
    </w:rPr>
  </w:style>
  <w:style w:type="paragraph" w:customStyle="1" w:styleId="84">
    <w:name w:val="Основной текст (8)"/>
    <w:basedOn w:val="a"/>
    <w:link w:val="8Exact"/>
    <w:rsid w:val="0096578C"/>
    <w:pPr>
      <w:widowControl w:val="0"/>
      <w:shd w:val="clear" w:color="auto" w:fill="FFFFFF"/>
      <w:spacing w:before="300" w:after="0" w:line="245" w:lineRule="exact"/>
      <w:ind w:firstLine="0"/>
    </w:pPr>
    <w:rPr>
      <w:rFonts w:ascii="Calibri" w:eastAsia="Calibri" w:hAnsi="Calibri"/>
      <w:b/>
      <w:bCs/>
      <w:sz w:val="18"/>
      <w:szCs w:val="18"/>
    </w:rPr>
  </w:style>
  <w:style w:type="character" w:customStyle="1" w:styleId="FontStyle18">
    <w:name w:val="Font Style18"/>
    <w:rsid w:val="00F01D96"/>
    <w:rPr>
      <w:rFonts w:ascii="Times New Roman" w:hAnsi="Times New Roman" w:cs="Times New Roman"/>
      <w:sz w:val="20"/>
      <w:szCs w:val="20"/>
    </w:rPr>
  </w:style>
  <w:style w:type="paragraph" w:customStyle="1" w:styleId="afff0">
    <w:name w:val="Стиль"/>
    <w:rsid w:val="002744FD"/>
    <w:pPr>
      <w:widowControl w:val="0"/>
      <w:autoSpaceDE w:val="0"/>
      <w:autoSpaceDN w:val="0"/>
      <w:adjustRightInd w:val="0"/>
    </w:pPr>
    <w:rPr>
      <w:rFonts w:ascii="Times New Roman" w:hAnsi="Times New Roman"/>
      <w:sz w:val="24"/>
      <w:szCs w:val="24"/>
    </w:rPr>
  </w:style>
  <w:style w:type="paragraph" w:customStyle="1" w:styleId="2a">
    <w:name w:val="Абзац списка2"/>
    <w:basedOn w:val="a"/>
    <w:uiPriority w:val="99"/>
    <w:rsid w:val="002744FD"/>
    <w:pPr>
      <w:spacing w:after="0"/>
      <w:ind w:left="720" w:firstLine="0"/>
      <w:contextualSpacing/>
      <w:jc w:val="left"/>
    </w:pPr>
    <w:rPr>
      <w:rFonts w:eastAsia="Calibri"/>
    </w:rPr>
  </w:style>
  <w:style w:type="character" w:customStyle="1" w:styleId="iceouttxt6">
    <w:name w:val="iceouttxt6"/>
    <w:basedOn w:val="a0"/>
    <w:rsid w:val="00DC1A12"/>
    <w:rPr>
      <w:rFonts w:ascii="Arial" w:hAnsi="Arial" w:cs="Arial" w:hint="default"/>
      <w:color w:val="666666"/>
      <w:sz w:val="17"/>
      <w:szCs w:val="17"/>
    </w:rPr>
  </w:style>
  <w:style w:type="character" w:customStyle="1" w:styleId="a4">
    <w:name w:val="Абзац списка Знак"/>
    <w:link w:val="a3"/>
    <w:uiPriority w:val="34"/>
    <w:locked/>
    <w:rsid w:val="00361C37"/>
    <w:rPr>
      <w:rFonts w:ascii="Times New Roman" w:eastAsia="Times New Roman" w:hAnsi="Times New Roman"/>
      <w:sz w:val="24"/>
      <w:szCs w:val="24"/>
    </w:rPr>
  </w:style>
  <w:style w:type="character" w:customStyle="1" w:styleId="ConsPlusNormal0">
    <w:name w:val="ConsPlusNormal Знак"/>
    <w:link w:val="ConsPlusNormal"/>
    <w:locked/>
    <w:rsid w:val="00361C37"/>
    <w:rPr>
      <w:rFonts w:ascii="Arial" w:eastAsia="Times New Roman" w:hAnsi="Arial" w:cs="Arial"/>
    </w:rPr>
  </w:style>
  <w:style w:type="character" w:customStyle="1" w:styleId="apple-style-span">
    <w:name w:val="apple-style-span"/>
    <w:basedOn w:val="a0"/>
    <w:rsid w:val="00361C37"/>
  </w:style>
  <w:style w:type="paragraph" w:customStyle="1" w:styleId="1c0">
    <w:name w:val="Абзац1 c отступом"/>
    <w:basedOn w:val="a"/>
    <w:rsid w:val="00D62CAE"/>
    <w:pPr>
      <w:spacing w:line="360" w:lineRule="exact"/>
    </w:pPr>
    <w:rPr>
      <w:sz w:val="28"/>
      <w:szCs w:val="20"/>
    </w:rPr>
  </w:style>
  <w:style w:type="character" w:customStyle="1" w:styleId="a9">
    <w:name w:val="Обычный (веб) Знак"/>
    <w:basedOn w:val="a0"/>
    <w:link w:val="a8"/>
    <w:uiPriority w:val="99"/>
    <w:rsid w:val="00FF0DBB"/>
    <w:rPr>
      <w:rFonts w:cs="Calibri"/>
      <w:kern w:val="2"/>
      <w:sz w:val="22"/>
      <w:szCs w:val="22"/>
      <w:lang w:eastAsia="ar-SA"/>
    </w:rPr>
  </w:style>
  <w:style w:type="paragraph" w:customStyle="1" w:styleId="NumericSpis">
    <w:name w:val="_NumericSpis"/>
    <w:basedOn w:val="a"/>
    <w:link w:val="NumericSpis0"/>
    <w:rsid w:val="00FF0DBB"/>
    <w:pPr>
      <w:tabs>
        <w:tab w:val="decimal" w:pos="720"/>
      </w:tabs>
      <w:spacing w:after="0" w:line="288" w:lineRule="auto"/>
      <w:ind w:left="700" w:hanging="360"/>
    </w:pPr>
    <w:rPr>
      <w:rFonts w:eastAsia="Calibri"/>
      <w:szCs w:val="22"/>
      <w:lang w:eastAsia="en-US"/>
    </w:rPr>
  </w:style>
  <w:style w:type="character" w:customStyle="1" w:styleId="NumericSpis0">
    <w:name w:val="_NumericSpis Знак"/>
    <w:link w:val="NumericSpis"/>
    <w:rsid w:val="00FF0DBB"/>
    <w:rPr>
      <w:rFonts w:ascii="Times New Roman" w:hAnsi="Times New Roman"/>
      <w:sz w:val="24"/>
      <w:szCs w:val="22"/>
      <w:lang w:eastAsia="en-US"/>
    </w:rPr>
  </w:style>
  <w:style w:type="paragraph" w:customStyle="1" w:styleId="afff1">
    <w:name w:val="Пункт"/>
    <w:basedOn w:val="a"/>
    <w:rsid w:val="00FF0DBB"/>
    <w:pPr>
      <w:spacing w:after="0"/>
      <w:ind w:firstLine="0"/>
    </w:pPr>
  </w:style>
  <w:style w:type="character" w:customStyle="1" w:styleId="1f1">
    <w:name w:val="Верхний колонтитул Знак1"/>
    <w:semiHidden/>
    <w:rsid w:val="00FF0DBB"/>
    <w:rPr>
      <w:sz w:val="24"/>
      <w:szCs w:val="24"/>
      <w:lang w:val="ru-RU" w:eastAsia="ru-RU" w:bidi="ar-SA"/>
    </w:rPr>
  </w:style>
  <w:style w:type="paragraph" w:customStyle="1" w:styleId="2b">
    <w:name w:val="Основной текст2"/>
    <w:basedOn w:val="a"/>
    <w:rsid w:val="00FF0DBB"/>
    <w:pPr>
      <w:shd w:val="clear" w:color="auto" w:fill="FFFFFF"/>
      <w:spacing w:before="240" w:after="0" w:line="274" w:lineRule="exact"/>
      <w:ind w:firstLine="0"/>
    </w:pPr>
    <w:rPr>
      <w:sz w:val="23"/>
      <w:szCs w:val="23"/>
    </w:rPr>
  </w:style>
  <w:style w:type="paragraph" w:customStyle="1" w:styleId="ConsPlusTitle">
    <w:name w:val="ConsPlusTitle"/>
    <w:uiPriority w:val="99"/>
    <w:rsid w:val="00FF0DBB"/>
    <w:pPr>
      <w:autoSpaceDE w:val="0"/>
      <w:autoSpaceDN w:val="0"/>
      <w:adjustRightInd w:val="0"/>
    </w:pPr>
    <w:rPr>
      <w:rFonts w:ascii="Arial" w:eastAsia="Times New Roman" w:hAnsi="Arial" w:cs="Arial"/>
      <w:b/>
      <w:bCs/>
    </w:rPr>
  </w:style>
  <w:style w:type="character" w:customStyle="1" w:styleId="2pt">
    <w:name w:val="Основной текст + Интервал 2 pt"/>
    <w:basedOn w:val="affc"/>
    <w:rsid w:val="00FF0DBB"/>
    <w:rPr>
      <w:rFonts w:ascii="Times New Roman" w:eastAsia="Times New Roman" w:hAnsi="Times New Roman"/>
      <w:spacing w:val="50"/>
      <w:sz w:val="24"/>
      <w:szCs w:val="24"/>
      <w:shd w:val="clear" w:color="auto" w:fill="FFFFFF"/>
    </w:rPr>
  </w:style>
  <w:style w:type="paragraph" w:customStyle="1" w:styleId="3b">
    <w:name w:val="Обычный3"/>
    <w:rsid w:val="00FF0DBB"/>
    <w:pPr>
      <w:widowControl w:val="0"/>
    </w:pPr>
    <w:rPr>
      <w:rFonts w:ascii="Times New Roman" w:eastAsia="Times New Roman" w:hAnsi="Times New Roman"/>
      <w:snapToGrid w:val="0"/>
      <w:sz w:val="28"/>
    </w:rPr>
  </w:style>
  <w:style w:type="character" w:customStyle="1" w:styleId="FontStyle67">
    <w:name w:val="Font Style67"/>
    <w:uiPriority w:val="99"/>
    <w:rsid w:val="00FF0DBB"/>
    <w:rPr>
      <w:rFonts w:ascii="Times New Roman" w:hAnsi="Times New Roman" w:cs="Times New Roman"/>
      <w:b/>
      <w:bCs/>
      <w:sz w:val="26"/>
      <w:szCs w:val="26"/>
    </w:rPr>
  </w:style>
  <w:style w:type="paragraph" w:customStyle="1" w:styleId="Default">
    <w:name w:val="Default"/>
    <w:rsid w:val="00FF0DBB"/>
    <w:pPr>
      <w:autoSpaceDE w:val="0"/>
      <w:autoSpaceDN w:val="0"/>
      <w:adjustRightInd w:val="0"/>
    </w:pPr>
    <w:rPr>
      <w:rFonts w:ascii="Times New Roman" w:eastAsiaTheme="minorHAnsi" w:hAnsi="Times New Roman"/>
      <w:color w:val="000000"/>
      <w:sz w:val="24"/>
      <w:szCs w:val="24"/>
      <w:lang w:eastAsia="en-US"/>
    </w:rPr>
  </w:style>
  <w:style w:type="paragraph" w:customStyle="1" w:styleId="xl169">
    <w:name w:val="xl169"/>
    <w:basedOn w:val="a"/>
    <w:rsid w:val="00FF0DBB"/>
    <w:pPr>
      <w:shd w:val="clear" w:color="000000" w:fill="FFFFFF"/>
      <w:spacing w:before="100" w:beforeAutospacing="1" w:after="100" w:afterAutospacing="1"/>
      <w:ind w:firstLine="0"/>
      <w:jc w:val="left"/>
    </w:pPr>
    <w:rPr>
      <w:rFonts w:ascii="Arial" w:hAnsi="Arial" w:cs="Arial"/>
    </w:rPr>
  </w:style>
  <w:style w:type="paragraph" w:customStyle="1" w:styleId="xl170">
    <w:name w:val="xl170"/>
    <w:basedOn w:val="a"/>
    <w:rsid w:val="00FF0DBB"/>
    <w:pPr>
      <w:spacing w:before="100" w:beforeAutospacing="1" w:after="100" w:afterAutospacing="1"/>
      <w:ind w:firstLine="0"/>
      <w:jc w:val="left"/>
    </w:pPr>
    <w:rPr>
      <w:rFonts w:ascii="Arial" w:hAnsi="Arial" w:cs="Arial"/>
    </w:rPr>
  </w:style>
  <w:style w:type="paragraph" w:customStyle="1" w:styleId="xl171">
    <w:name w:val="xl171"/>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172">
    <w:name w:val="xl172"/>
    <w:basedOn w:val="a"/>
    <w:rsid w:val="00FF0D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style>
  <w:style w:type="paragraph" w:customStyle="1" w:styleId="xl173">
    <w:name w:val="xl173"/>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style>
  <w:style w:type="paragraph" w:customStyle="1" w:styleId="xl174">
    <w:name w:val="xl174"/>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175">
    <w:name w:val="xl175"/>
    <w:basedOn w:val="a"/>
    <w:rsid w:val="00FF0D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style>
  <w:style w:type="paragraph" w:customStyle="1" w:styleId="xl176">
    <w:name w:val="xl176"/>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177">
    <w:name w:val="xl177"/>
    <w:basedOn w:val="a"/>
    <w:rsid w:val="00FF0DBB"/>
    <w:pPr>
      <w:spacing w:before="100" w:beforeAutospacing="1" w:after="100" w:afterAutospacing="1"/>
      <w:ind w:firstLine="0"/>
      <w:jc w:val="left"/>
    </w:pPr>
    <w:rPr>
      <w:rFonts w:ascii="Arial" w:hAnsi="Arial" w:cs="Arial"/>
    </w:rPr>
  </w:style>
  <w:style w:type="paragraph" w:customStyle="1" w:styleId="xl178">
    <w:name w:val="xl178"/>
    <w:basedOn w:val="a"/>
    <w:rsid w:val="00FF0DBB"/>
    <w:pPr>
      <w:spacing w:before="100" w:beforeAutospacing="1" w:after="100" w:afterAutospacing="1"/>
      <w:ind w:firstLine="0"/>
      <w:jc w:val="left"/>
    </w:pPr>
    <w:rPr>
      <w:rFonts w:ascii="Arial" w:hAnsi="Arial" w:cs="Arial"/>
    </w:rPr>
  </w:style>
  <w:style w:type="paragraph" w:customStyle="1" w:styleId="xl179">
    <w:name w:val="xl179"/>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180">
    <w:name w:val="xl180"/>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181">
    <w:name w:val="xl181"/>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182">
    <w:name w:val="xl182"/>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183">
    <w:name w:val="xl183"/>
    <w:basedOn w:val="a"/>
    <w:rsid w:val="00FF0DBB"/>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ind w:firstLine="0"/>
      <w:jc w:val="center"/>
      <w:textAlignment w:val="center"/>
    </w:pPr>
    <w:rPr>
      <w:b/>
      <w:bCs/>
    </w:rPr>
  </w:style>
  <w:style w:type="paragraph" w:customStyle="1" w:styleId="xl184">
    <w:name w:val="xl184"/>
    <w:basedOn w:val="a"/>
    <w:rsid w:val="00FF0DBB"/>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ind w:firstLine="0"/>
      <w:jc w:val="center"/>
      <w:textAlignment w:val="center"/>
    </w:pPr>
  </w:style>
  <w:style w:type="paragraph" w:customStyle="1" w:styleId="xl185">
    <w:name w:val="xl185"/>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rPr>
  </w:style>
  <w:style w:type="paragraph" w:customStyle="1" w:styleId="xl186">
    <w:name w:val="xl186"/>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187">
    <w:name w:val="xl187"/>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188">
    <w:name w:val="xl188"/>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189">
    <w:name w:val="xl189"/>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190">
    <w:name w:val="xl190"/>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style>
  <w:style w:type="paragraph" w:customStyle="1" w:styleId="xl191">
    <w:name w:val="xl191"/>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style>
  <w:style w:type="paragraph" w:customStyle="1" w:styleId="xl192">
    <w:name w:val="xl192"/>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193">
    <w:name w:val="xl193"/>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194">
    <w:name w:val="xl194"/>
    <w:basedOn w:val="a"/>
    <w:rsid w:val="00FF0D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style>
  <w:style w:type="paragraph" w:customStyle="1" w:styleId="xl195">
    <w:name w:val="xl195"/>
    <w:basedOn w:val="a"/>
    <w:rsid w:val="00FF0D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style>
  <w:style w:type="paragraph" w:customStyle="1" w:styleId="xl196">
    <w:name w:val="xl196"/>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197">
    <w:name w:val="xl197"/>
    <w:basedOn w:val="a"/>
    <w:rsid w:val="00FF0D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style>
  <w:style w:type="paragraph" w:customStyle="1" w:styleId="xl198">
    <w:name w:val="xl198"/>
    <w:basedOn w:val="a"/>
    <w:rsid w:val="00FF0D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style>
  <w:style w:type="paragraph" w:customStyle="1" w:styleId="xl199">
    <w:name w:val="xl199"/>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style>
  <w:style w:type="paragraph" w:customStyle="1" w:styleId="xl200">
    <w:name w:val="xl200"/>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style>
  <w:style w:type="paragraph" w:customStyle="1" w:styleId="xl201">
    <w:name w:val="xl201"/>
    <w:basedOn w:val="a"/>
    <w:rsid w:val="00FF0DB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style>
  <w:style w:type="numbering" w:customStyle="1" w:styleId="1f2">
    <w:name w:val="Нет списка1"/>
    <w:next w:val="a2"/>
    <w:uiPriority w:val="99"/>
    <w:semiHidden/>
    <w:unhideWhenUsed/>
    <w:rsid w:val="00FF0DBB"/>
  </w:style>
  <w:style w:type="table" w:customStyle="1" w:styleId="111">
    <w:name w:val="Сетка таблицы11"/>
    <w:uiPriority w:val="99"/>
    <w:rsid w:val="00FF0DB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2">
    <w:name w:val="endnote text"/>
    <w:basedOn w:val="a"/>
    <w:link w:val="afff3"/>
    <w:uiPriority w:val="99"/>
    <w:semiHidden/>
    <w:unhideWhenUsed/>
    <w:locked/>
    <w:rsid w:val="00FF0DBB"/>
    <w:pPr>
      <w:spacing w:after="0"/>
      <w:ind w:firstLine="0"/>
      <w:jc w:val="left"/>
    </w:pPr>
    <w:rPr>
      <w:rFonts w:asciiTheme="minorHAnsi" w:eastAsiaTheme="minorEastAsia" w:hAnsiTheme="minorHAnsi" w:cstheme="minorBidi"/>
      <w:sz w:val="20"/>
      <w:szCs w:val="20"/>
    </w:rPr>
  </w:style>
  <w:style w:type="character" w:customStyle="1" w:styleId="afff3">
    <w:name w:val="Текст концевой сноски Знак"/>
    <w:basedOn w:val="a0"/>
    <w:link w:val="afff2"/>
    <w:uiPriority w:val="99"/>
    <w:semiHidden/>
    <w:rsid w:val="00FF0DBB"/>
    <w:rPr>
      <w:rFonts w:asciiTheme="minorHAnsi" w:eastAsiaTheme="minorEastAsia" w:hAnsiTheme="minorHAnsi" w:cstheme="minorBidi"/>
    </w:rPr>
  </w:style>
  <w:style w:type="character" w:styleId="afff4">
    <w:name w:val="endnote reference"/>
    <w:basedOn w:val="a0"/>
    <w:uiPriority w:val="99"/>
    <w:semiHidden/>
    <w:unhideWhenUsed/>
    <w:locked/>
    <w:rsid w:val="00FF0DBB"/>
    <w:rPr>
      <w:vertAlign w:val="superscript"/>
    </w:rPr>
  </w:style>
  <w:style w:type="character" w:styleId="afff5">
    <w:name w:val="footnote reference"/>
    <w:basedOn w:val="a0"/>
    <w:uiPriority w:val="99"/>
    <w:semiHidden/>
    <w:unhideWhenUsed/>
    <w:locked/>
    <w:rsid w:val="00FF0DBB"/>
    <w:rPr>
      <w:vertAlign w:val="superscript"/>
    </w:rPr>
  </w:style>
  <w:style w:type="paragraph" w:customStyle="1" w:styleId="afff6">
    <w:name w:val="Штамп"/>
    <w:basedOn w:val="a"/>
    <w:rsid w:val="00FF0DBB"/>
    <w:pPr>
      <w:pageBreakBefore/>
      <w:suppressAutoHyphens/>
      <w:spacing w:after="0"/>
      <w:ind w:left="5387" w:firstLine="0"/>
      <w:jc w:val="center"/>
    </w:pPr>
    <w:rPr>
      <w:lang w:eastAsia="zh-CN"/>
    </w:rPr>
  </w:style>
  <w:style w:type="paragraph" w:customStyle="1" w:styleId="Standard">
    <w:name w:val="Standard"/>
    <w:rsid w:val="00E64DA1"/>
    <w:pPr>
      <w:widowControl w:val="0"/>
      <w:suppressAutoHyphens/>
      <w:textAlignment w:val="baseline"/>
    </w:pPr>
    <w:rPr>
      <w:rFonts w:ascii="Arial" w:hAnsi="Arial" w:cs="Arial"/>
      <w:kern w:val="1"/>
      <w:sz w:val="18"/>
      <w:szCs w:val="18"/>
      <w:lang w:eastAsia="ar-SA"/>
    </w:rPr>
  </w:style>
  <w:style w:type="character" w:customStyle="1" w:styleId="ConsPlusNonformat0">
    <w:name w:val="ConsPlusNonformat Знак"/>
    <w:link w:val="ConsPlusNonformat"/>
    <w:locked/>
    <w:rsid w:val="00E64DA1"/>
    <w:rPr>
      <w:rFonts w:ascii="Courier New" w:eastAsia="Times New Roman" w:hAnsi="Courier New" w:cs="Courier New"/>
    </w:rPr>
  </w:style>
  <w:style w:type="character" w:customStyle="1" w:styleId="n-product-specvalue-inner">
    <w:name w:val="n-product-spec__value-inner"/>
    <w:rsid w:val="00066A55"/>
  </w:style>
  <w:style w:type="character" w:customStyle="1" w:styleId="titlegoodstxt">
    <w:name w:val="titlegoodstxt"/>
    <w:rsid w:val="00066A55"/>
  </w:style>
  <w:style w:type="paragraph" w:customStyle="1" w:styleId="85">
    <w:name w:val="Знак Знак8 Знак Знак"/>
    <w:basedOn w:val="a"/>
    <w:rsid w:val="00B95FC0"/>
    <w:pPr>
      <w:spacing w:after="160" w:line="240" w:lineRule="exact"/>
      <w:ind w:firstLine="0"/>
      <w:jc w:val="left"/>
    </w:pPr>
    <w:rPr>
      <w:rFonts w:ascii="Verdana" w:hAnsi="Verdana" w:cs="Verdana"/>
      <w:lang w:val="en-US" w:eastAsia="en-US"/>
    </w:rPr>
  </w:style>
  <w:style w:type="paragraph" w:customStyle="1" w:styleId="86">
    <w:name w:val="Знак Знак8 Знак Знак"/>
    <w:basedOn w:val="a"/>
    <w:rsid w:val="00E429B4"/>
    <w:pPr>
      <w:spacing w:after="160" w:line="240" w:lineRule="exact"/>
      <w:ind w:firstLine="0"/>
      <w:jc w:val="left"/>
    </w:pPr>
    <w:rPr>
      <w:rFonts w:ascii="Verdana" w:hAnsi="Verdana" w:cs="Verdana"/>
      <w:lang w:val="en-US" w:eastAsia="en-US"/>
    </w:rPr>
  </w:style>
  <w:style w:type="paragraph" w:customStyle="1" w:styleId="2c">
    <w:name w:val="Обычный2"/>
    <w:rsid w:val="00150E16"/>
    <w:rPr>
      <w:rFonts w:ascii="Times New Roman" w:eastAsia="Times New Roman" w:hAnsi="Times New Roman"/>
      <w:sz w:val="24"/>
    </w:rPr>
  </w:style>
  <w:style w:type="paragraph" w:customStyle="1" w:styleId="43">
    <w:name w:val="Обычный4"/>
    <w:rsid w:val="001F094E"/>
    <w:rPr>
      <w:rFonts w:ascii="Times New Roman" w:eastAsia="Times New Roman" w:hAnsi="Times New Roman"/>
      <w:sz w:val="24"/>
    </w:rPr>
  </w:style>
  <w:style w:type="paragraph" w:customStyle="1" w:styleId="51">
    <w:name w:val="Обычный5"/>
    <w:rsid w:val="006D7041"/>
    <w:rPr>
      <w:rFonts w:ascii="Times New Roman" w:eastAsia="Times New Roman" w:hAnsi="Times New Roman"/>
      <w:sz w:val="24"/>
    </w:rPr>
  </w:style>
  <w:style w:type="paragraph" w:customStyle="1" w:styleId="01zagolovok">
    <w:name w:val="01_zagolovok"/>
    <w:basedOn w:val="a"/>
    <w:rsid w:val="00A12258"/>
    <w:pPr>
      <w:keepNext/>
      <w:pageBreakBefore/>
      <w:spacing w:before="360" w:after="120"/>
      <w:ind w:firstLine="0"/>
      <w:jc w:val="left"/>
      <w:outlineLvl w:val="0"/>
    </w:pPr>
    <w:rPr>
      <w:rFonts w:ascii="GaramondC" w:hAnsi="GaramondC"/>
      <w:b/>
      <w:color w:val="000000"/>
      <w:sz w:val="40"/>
      <w:szCs w:val="62"/>
    </w:rPr>
  </w:style>
  <w:style w:type="character" w:customStyle="1" w:styleId="afff7">
    <w:name w:val="Подпись к таблице_"/>
    <w:link w:val="afff8"/>
    <w:locked/>
    <w:rsid w:val="00D536AB"/>
    <w:rPr>
      <w:rFonts w:ascii="Times New Roman" w:eastAsia="Times New Roman" w:hAnsi="Times New Roman"/>
      <w:sz w:val="23"/>
      <w:szCs w:val="23"/>
      <w:shd w:val="clear" w:color="auto" w:fill="FFFFFF"/>
    </w:rPr>
  </w:style>
  <w:style w:type="paragraph" w:customStyle="1" w:styleId="afff8">
    <w:name w:val="Подпись к таблице"/>
    <w:basedOn w:val="a"/>
    <w:link w:val="afff7"/>
    <w:rsid w:val="00D536AB"/>
    <w:pPr>
      <w:shd w:val="clear" w:color="auto" w:fill="FFFFFF"/>
      <w:spacing w:after="0" w:line="0" w:lineRule="atLeast"/>
      <w:ind w:firstLine="0"/>
      <w:jc w:val="left"/>
    </w:pPr>
    <w:rPr>
      <w:sz w:val="23"/>
      <w:szCs w:val="23"/>
    </w:rPr>
  </w:style>
  <w:style w:type="character" w:customStyle="1" w:styleId="FontStyle11">
    <w:name w:val="Font Style11"/>
    <w:rsid w:val="006475B8"/>
    <w:rPr>
      <w:rFonts w:ascii="Times New Roman" w:hAnsi="Times New Roman" w:cs="Times New Roman"/>
      <w:sz w:val="22"/>
      <w:szCs w:val="22"/>
    </w:rPr>
  </w:style>
  <w:style w:type="paragraph" w:customStyle="1" w:styleId="textb">
    <w:name w:val="textb"/>
    <w:basedOn w:val="a"/>
    <w:rsid w:val="006475B8"/>
    <w:pPr>
      <w:spacing w:after="0"/>
      <w:ind w:firstLine="0"/>
      <w:jc w:val="left"/>
    </w:pPr>
    <w:rPr>
      <w:rFonts w:ascii="Arial" w:hAnsi="Arial" w:cs="Arial"/>
      <w:b/>
      <w:bCs/>
      <w:sz w:val="22"/>
      <w:szCs w:val="22"/>
    </w:rPr>
  </w:style>
  <w:style w:type="character" w:customStyle="1" w:styleId="highlightcolor">
    <w:name w:val="highlightcolor"/>
    <w:rsid w:val="000534F4"/>
  </w:style>
  <w:style w:type="paragraph" w:customStyle="1" w:styleId="3c">
    <w:name w:val="Абзац списка3"/>
    <w:basedOn w:val="a"/>
    <w:rsid w:val="00B81886"/>
    <w:pPr>
      <w:ind w:left="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6827">
      <w:bodyDiv w:val="1"/>
      <w:marLeft w:val="0"/>
      <w:marRight w:val="0"/>
      <w:marTop w:val="0"/>
      <w:marBottom w:val="0"/>
      <w:divBdr>
        <w:top w:val="none" w:sz="0" w:space="0" w:color="auto"/>
        <w:left w:val="none" w:sz="0" w:space="0" w:color="auto"/>
        <w:bottom w:val="none" w:sz="0" w:space="0" w:color="auto"/>
        <w:right w:val="none" w:sz="0" w:space="0" w:color="auto"/>
      </w:divBdr>
    </w:div>
    <w:div w:id="45567296">
      <w:bodyDiv w:val="1"/>
      <w:marLeft w:val="0"/>
      <w:marRight w:val="0"/>
      <w:marTop w:val="0"/>
      <w:marBottom w:val="0"/>
      <w:divBdr>
        <w:top w:val="none" w:sz="0" w:space="0" w:color="auto"/>
        <w:left w:val="none" w:sz="0" w:space="0" w:color="auto"/>
        <w:bottom w:val="none" w:sz="0" w:space="0" w:color="auto"/>
        <w:right w:val="none" w:sz="0" w:space="0" w:color="auto"/>
      </w:divBdr>
    </w:div>
    <w:div w:id="58022089">
      <w:bodyDiv w:val="1"/>
      <w:marLeft w:val="0"/>
      <w:marRight w:val="0"/>
      <w:marTop w:val="0"/>
      <w:marBottom w:val="0"/>
      <w:divBdr>
        <w:top w:val="none" w:sz="0" w:space="0" w:color="auto"/>
        <w:left w:val="none" w:sz="0" w:space="0" w:color="auto"/>
        <w:bottom w:val="none" w:sz="0" w:space="0" w:color="auto"/>
        <w:right w:val="none" w:sz="0" w:space="0" w:color="auto"/>
      </w:divBdr>
    </w:div>
    <w:div w:id="81686325">
      <w:bodyDiv w:val="1"/>
      <w:marLeft w:val="0"/>
      <w:marRight w:val="0"/>
      <w:marTop w:val="0"/>
      <w:marBottom w:val="0"/>
      <w:divBdr>
        <w:top w:val="none" w:sz="0" w:space="0" w:color="auto"/>
        <w:left w:val="none" w:sz="0" w:space="0" w:color="auto"/>
        <w:bottom w:val="none" w:sz="0" w:space="0" w:color="auto"/>
        <w:right w:val="none" w:sz="0" w:space="0" w:color="auto"/>
      </w:divBdr>
    </w:div>
    <w:div w:id="104429709">
      <w:bodyDiv w:val="1"/>
      <w:marLeft w:val="0"/>
      <w:marRight w:val="0"/>
      <w:marTop w:val="0"/>
      <w:marBottom w:val="0"/>
      <w:divBdr>
        <w:top w:val="none" w:sz="0" w:space="0" w:color="auto"/>
        <w:left w:val="none" w:sz="0" w:space="0" w:color="auto"/>
        <w:bottom w:val="none" w:sz="0" w:space="0" w:color="auto"/>
        <w:right w:val="none" w:sz="0" w:space="0" w:color="auto"/>
      </w:divBdr>
    </w:div>
    <w:div w:id="112020613">
      <w:bodyDiv w:val="1"/>
      <w:marLeft w:val="0"/>
      <w:marRight w:val="0"/>
      <w:marTop w:val="0"/>
      <w:marBottom w:val="0"/>
      <w:divBdr>
        <w:top w:val="none" w:sz="0" w:space="0" w:color="auto"/>
        <w:left w:val="none" w:sz="0" w:space="0" w:color="auto"/>
        <w:bottom w:val="none" w:sz="0" w:space="0" w:color="auto"/>
        <w:right w:val="none" w:sz="0" w:space="0" w:color="auto"/>
      </w:divBdr>
    </w:div>
    <w:div w:id="151070557">
      <w:bodyDiv w:val="1"/>
      <w:marLeft w:val="0"/>
      <w:marRight w:val="0"/>
      <w:marTop w:val="0"/>
      <w:marBottom w:val="0"/>
      <w:divBdr>
        <w:top w:val="none" w:sz="0" w:space="0" w:color="auto"/>
        <w:left w:val="none" w:sz="0" w:space="0" w:color="auto"/>
        <w:bottom w:val="none" w:sz="0" w:space="0" w:color="auto"/>
        <w:right w:val="none" w:sz="0" w:space="0" w:color="auto"/>
      </w:divBdr>
    </w:div>
    <w:div w:id="184484984">
      <w:bodyDiv w:val="1"/>
      <w:marLeft w:val="0"/>
      <w:marRight w:val="0"/>
      <w:marTop w:val="0"/>
      <w:marBottom w:val="0"/>
      <w:divBdr>
        <w:top w:val="none" w:sz="0" w:space="0" w:color="auto"/>
        <w:left w:val="none" w:sz="0" w:space="0" w:color="auto"/>
        <w:bottom w:val="none" w:sz="0" w:space="0" w:color="auto"/>
        <w:right w:val="none" w:sz="0" w:space="0" w:color="auto"/>
      </w:divBdr>
    </w:div>
    <w:div w:id="198399332">
      <w:bodyDiv w:val="1"/>
      <w:marLeft w:val="0"/>
      <w:marRight w:val="0"/>
      <w:marTop w:val="0"/>
      <w:marBottom w:val="0"/>
      <w:divBdr>
        <w:top w:val="none" w:sz="0" w:space="0" w:color="auto"/>
        <w:left w:val="none" w:sz="0" w:space="0" w:color="auto"/>
        <w:bottom w:val="none" w:sz="0" w:space="0" w:color="auto"/>
        <w:right w:val="none" w:sz="0" w:space="0" w:color="auto"/>
      </w:divBdr>
    </w:div>
    <w:div w:id="202257555">
      <w:bodyDiv w:val="1"/>
      <w:marLeft w:val="0"/>
      <w:marRight w:val="0"/>
      <w:marTop w:val="0"/>
      <w:marBottom w:val="0"/>
      <w:divBdr>
        <w:top w:val="none" w:sz="0" w:space="0" w:color="auto"/>
        <w:left w:val="none" w:sz="0" w:space="0" w:color="auto"/>
        <w:bottom w:val="none" w:sz="0" w:space="0" w:color="auto"/>
        <w:right w:val="none" w:sz="0" w:space="0" w:color="auto"/>
      </w:divBdr>
    </w:div>
    <w:div w:id="235752047">
      <w:bodyDiv w:val="1"/>
      <w:marLeft w:val="0"/>
      <w:marRight w:val="0"/>
      <w:marTop w:val="0"/>
      <w:marBottom w:val="0"/>
      <w:divBdr>
        <w:top w:val="none" w:sz="0" w:space="0" w:color="auto"/>
        <w:left w:val="none" w:sz="0" w:space="0" w:color="auto"/>
        <w:bottom w:val="none" w:sz="0" w:space="0" w:color="auto"/>
        <w:right w:val="none" w:sz="0" w:space="0" w:color="auto"/>
      </w:divBdr>
    </w:div>
    <w:div w:id="242498230">
      <w:bodyDiv w:val="1"/>
      <w:marLeft w:val="0"/>
      <w:marRight w:val="0"/>
      <w:marTop w:val="0"/>
      <w:marBottom w:val="0"/>
      <w:divBdr>
        <w:top w:val="none" w:sz="0" w:space="0" w:color="auto"/>
        <w:left w:val="none" w:sz="0" w:space="0" w:color="auto"/>
        <w:bottom w:val="none" w:sz="0" w:space="0" w:color="auto"/>
        <w:right w:val="none" w:sz="0" w:space="0" w:color="auto"/>
      </w:divBdr>
    </w:div>
    <w:div w:id="261643815">
      <w:bodyDiv w:val="1"/>
      <w:marLeft w:val="0"/>
      <w:marRight w:val="0"/>
      <w:marTop w:val="0"/>
      <w:marBottom w:val="0"/>
      <w:divBdr>
        <w:top w:val="none" w:sz="0" w:space="0" w:color="auto"/>
        <w:left w:val="none" w:sz="0" w:space="0" w:color="auto"/>
        <w:bottom w:val="none" w:sz="0" w:space="0" w:color="auto"/>
        <w:right w:val="none" w:sz="0" w:space="0" w:color="auto"/>
      </w:divBdr>
    </w:div>
    <w:div w:id="264700104">
      <w:bodyDiv w:val="1"/>
      <w:marLeft w:val="0"/>
      <w:marRight w:val="0"/>
      <w:marTop w:val="0"/>
      <w:marBottom w:val="0"/>
      <w:divBdr>
        <w:top w:val="none" w:sz="0" w:space="0" w:color="auto"/>
        <w:left w:val="none" w:sz="0" w:space="0" w:color="auto"/>
        <w:bottom w:val="none" w:sz="0" w:space="0" w:color="auto"/>
        <w:right w:val="none" w:sz="0" w:space="0" w:color="auto"/>
      </w:divBdr>
    </w:div>
    <w:div w:id="322857532">
      <w:bodyDiv w:val="1"/>
      <w:marLeft w:val="0"/>
      <w:marRight w:val="0"/>
      <w:marTop w:val="0"/>
      <w:marBottom w:val="0"/>
      <w:divBdr>
        <w:top w:val="none" w:sz="0" w:space="0" w:color="auto"/>
        <w:left w:val="none" w:sz="0" w:space="0" w:color="auto"/>
        <w:bottom w:val="none" w:sz="0" w:space="0" w:color="auto"/>
        <w:right w:val="none" w:sz="0" w:space="0" w:color="auto"/>
      </w:divBdr>
    </w:div>
    <w:div w:id="328098992">
      <w:bodyDiv w:val="1"/>
      <w:marLeft w:val="0"/>
      <w:marRight w:val="0"/>
      <w:marTop w:val="0"/>
      <w:marBottom w:val="0"/>
      <w:divBdr>
        <w:top w:val="none" w:sz="0" w:space="0" w:color="auto"/>
        <w:left w:val="none" w:sz="0" w:space="0" w:color="auto"/>
        <w:bottom w:val="none" w:sz="0" w:space="0" w:color="auto"/>
        <w:right w:val="none" w:sz="0" w:space="0" w:color="auto"/>
      </w:divBdr>
    </w:div>
    <w:div w:id="344554909">
      <w:bodyDiv w:val="1"/>
      <w:marLeft w:val="0"/>
      <w:marRight w:val="0"/>
      <w:marTop w:val="0"/>
      <w:marBottom w:val="0"/>
      <w:divBdr>
        <w:top w:val="none" w:sz="0" w:space="0" w:color="auto"/>
        <w:left w:val="none" w:sz="0" w:space="0" w:color="auto"/>
        <w:bottom w:val="none" w:sz="0" w:space="0" w:color="auto"/>
        <w:right w:val="none" w:sz="0" w:space="0" w:color="auto"/>
      </w:divBdr>
    </w:div>
    <w:div w:id="351734381">
      <w:bodyDiv w:val="1"/>
      <w:marLeft w:val="0"/>
      <w:marRight w:val="0"/>
      <w:marTop w:val="0"/>
      <w:marBottom w:val="0"/>
      <w:divBdr>
        <w:top w:val="none" w:sz="0" w:space="0" w:color="auto"/>
        <w:left w:val="none" w:sz="0" w:space="0" w:color="auto"/>
        <w:bottom w:val="none" w:sz="0" w:space="0" w:color="auto"/>
        <w:right w:val="none" w:sz="0" w:space="0" w:color="auto"/>
      </w:divBdr>
    </w:div>
    <w:div w:id="356659767">
      <w:bodyDiv w:val="1"/>
      <w:marLeft w:val="0"/>
      <w:marRight w:val="0"/>
      <w:marTop w:val="0"/>
      <w:marBottom w:val="0"/>
      <w:divBdr>
        <w:top w:val="none" w:sz="0" w:space="0" w:color="auto"/>
        <w:left w:val="none" w:sz="0" w:space="0" w:color="auto"/>
        <w:bottom w:val="none" w:sz="0" w:space="0" w:color="auto"/>
        <w:right w:val="none" w:sz="0" w:space="0" w:color="auto"/>
      </w:divBdr>
    </w:div>
    <w:div w:id="382337195">
      <w:bodyDiv w:val="1"/>
      <w:marLeft w:val="0"/>
      <w:marRight w:val="0"/>
      <w:marTop w:val="0"/>
      <w:marBottom w:val="0"/>
      <w:divBdr>
        <w:top w:val="none" w:sz="0" w:space="0" w:color="auto"/>
        <w:left w:val="none" w:sz="0" w:space="0" w:color="auto"/>
        <w:bottom w:val="none" w:sz="0" w:space="0" w:color="auto"/>
        <w:right w:val="none" w:sz="0" w:space="0" w:color="auto"/>
      </w:divBdr>
    </w:div>
    <w:div w:id="397830205">
      <w:bodyDiv w:val="1"/>
      <w:marLeft w:val="0"/>
      <w:marRight w:val="0"/>
      <w:marTop w:val="0"/>
      <w:marBottom w:val="0"/>
      <w:divBdr>
        <w:top w:val="none" w:sz="0" w:space="0" w:color="auto"/>
        <w:left w:val="none" w:sz="0" w:space="0" w:color="auto"/>
        <w:bottom w:val="none" w:sz="0" w:space="0" w:color="auto"/>
        <w:right w:val="none" w:sz="0" w:space="0" w:color="auto"/>
      </w:divBdr>
    </w:div>
    <w:div w:id="398672692">
      <w:bodyDiv w:val="1"/>
      <w:marLeft w:val="0"/>
      <w:marRight w:val="0"/>
      <w:marTop w:val="0"/>
      <w:marBottom w:val="0"/>
      <w:divBdr>
        <w:top w:val="none" w:sz="0" w:space="0" w:color="auto"/>
        <w:left w:val="none" w:sz="0" w:space="0" w:color="auto"/>
        <w:bottom w:val="none" w:sz="0" w:space="0" w:color="auto"/>
        <w:right w:val="none" w:sz="0" w:space="0" w:color="auto"/>
      </w:divBdr>
    </w:div>
    <w:div w:id="427190596">
      <w:bodyDiv w:val="1"/>
      <w:marLeft w:val="0"/>
      <w:marRight w:val="0"/>
      <w:marTop w:val="0"/>
      <w:marBottom w:val="0"/>
      <w:divBdr>
        <w:top w:val="none" w:sz="0" w:space="0" w:color="auto"/>
        <w:left w:val="none" w:sz="0" w:space="0" w:color="auto"/>
        <w:bottom w:val="none" w:sz="0" w:space="0" w:color="auto"/>
        <w:right w:val="none" w:sz="0" w:space="0" w:color="auto"/>
      </w:divBdr>
    </w:div>
    <w:div w:id="448941070">
      <w:bodyDiv w:val="1"/>
      <w:marLeft w:val="0"/>
      <w:marRight w:val="0"/>
      <w:marTop w:val="0"/>
      <w:marBottom w:val="0"/>
      <w:divBdr>
        <w:top w:val="none" w:sz="0" w:space="0" w:color="auto"/>
        <w:left w:val="none" w:sz="0" w:space="0" w:color="auto"/>
        <w:bottom w:val="none" w:sz="0" w:space="0" w:color="auto"/>
        <w:right w:val="none" w:sz="0" w:space="0" w:color="auto"/>
      </w:divBdr>
    </w:div>
    <w:div w:id="475533758">
      <w:bodyDiv w:val="1"/>
      <w:marLeft w:val="0"/>
      <w:marRight w:val="0"/>
      <w:marTop w:val="0"/>
      <w:marBottom w:val="0"/>
      <w:divBdr>
        <w:top w:val="none" w:sz="0" w:space="0" w:color="auto"/>
        <w:left w:val="none" w:sz="0" w:space="0" w:color="auto"/>
        <w:bottom w:val="none" w:sz="0" w:space="0" w:color="auto"/>
        <w:right w:val="none" w:sz="0" w:space="0" w:color="auto"/>
      </w:divBdr>
    </w:div>
    <w:div w:id="490950070">
      <w:bodyDiv w:val="1"/>
      <w:marLeft w:val="0"/>
      <w:marRight w:val="0"/>
      <w:marTop w:val="0"/>
      <w:marBottom w:val="0"/>
      <w:divBdr>
        <w:top w:val="none" w:sz="0" w:space="0" w:color="auto"/>
        <w:left w:val="none" w:sz="0" w:space="0" w:color="auto"/>
        <w:bottom w:val="none" w:sz="0" w:space="0" w:color="auto"/>
        <w:right w:val="none" w:sz="0" w:space="0" w:color="auto"/>
      </w:divBdr>
    </w:div>
    <w:div w:id="512451427">
      <w:bodyDiv w:val="1"/>
      <w:marLeft w:val="0"/>
      <w:marRight w:val="0"/>
      <w:marTop w:val="0"/>
      <w:marBottom w:val="0"/>
      <w:divBdr>
        <w:top w:val="none" w:sz="0" w:space="0" w:color="auto"/>
        <w:left w:val="none" w:sz="0" w:space="0" w:color="auto"/>
        <w:bottom w:val="none" w:sz="0" w:space="0" w:color="auto"/>
        <w:right w:val="none" w:sz="0" w:space="0" w:color="auto"/>
      </w:divBdr>
    </w:div>
    <w:div w:id="532958081">
      <w:bodyDiv w:val="1"/>
      <w:marLeft w:val="0"/>
      <w:marRight w:val="0"/>
      <w:marTop w:val="0"/>
      <w:marBottom w:val="0"/>
      <w:divBdr>
        <w:top w:val="none" w:sz="0" w:space="0" w:color="auto"/>
        <w:left w:val="none" w:sz="0" w:space="0" w:color="auto"/>
        <w:bottom w:val="none" w:sz="0" w:space="0" w:color="auto"/>
        <w:right w:val="none" w:sz="0" w:space="0" w:color="auto"/>
      </w:divBdr>
    </w:div>
    <w:div w:id="546456671">
      <w:bodyDiv w:val="1"/>
      <w:marLeft w:val="0"/>
      <w:marRight w:val="0"/>
      <w:marTop w:val="0"/>
      <w:marBottom w:val="0"/>
      <w:divBdr>
        <w:top w:val="none" w:sz="0" w:space="0" w:color="auto"/>
        <w:left w:val="none" w:sz="0" w:space="0" w:color="auto"/>
        <w:bottom w:val="none" w:sz="0" w:space="0" w:color="auto"/>
        <w:right w:val="none" w:sz="0" w:space="0" w:color="auto"/>
      </w:divBdr>
    </w:div>
    <w:div w:id="554001864">
      <w:bodyDiv w:val="1"/>
      <w:marLeft w:val="0"/>
      <w:marRight w:val="0"/>
      <w:marTop w:val="0"/>
      <w:marBottom w:val="0"/>
      <w:divBdr>
        <w:top w:val="none" w:sz="0" w:space="0" w:color="auto"/>
        <w:left w:val="none" w:sz="0" w:space="0" w:color="auto"/>
        <w:bottom w:val="none" w:sz="0" w:space="0" w:color="auto"/>
        <w:right w:val="none" w:sz="0" w:space="0" w:color="auto"/>
      </w:divBdr>
    </w:div>
    <w:div w:id="560292179">
      <w:bodyDiv w:val="1"/>
      <w:marLeft w:val="0"/>
      <w:marRight w:val="0"/>
      <w:marTop w:val="0"/>
      <w:marBottom w:val="0"/>
      <w:divBdr>
        <w:top w:val="none" w:sz="0" w:space="0" w:color="auto"/>
        <w:left w:val="none" w:sz="0" w:space="0" w:color="auto"/>
        <w:bottom w:val="none" w:sz="0" w:space="0" w:color="auto"/>
        <w:right w:val="none" w:sz="0" w:space="0" w:color="auto"/>
      </w:divBdr>
    </w:div>
    <w:div w:id="563413066">
      <w:bodyDiv w:val="1"/>
      <w:marLeft w:val="0"/>
      <w:marRight w:val="0"/>
      <w:marTop w:val="0"/>
      <w:marBottom w:val="0"/>
      <w:divBdr>
        <w:top w:val="none" w:sz="0" w:space="0" w:color="auto"/>
        <w:left w:val="none" w:sz="0" w:space="0" w:color="auto"/>
        <w:bottom w:val="none" w:sz="0" w:space="0" w:color="auto"/>
        <w:right w:val="none" w:sz="0" w:space="0" w:color="auto"/>
      </w:divBdr>
    </w:div>
    <w:div w:id="586766665">
      <w:bodyDiv w:val="1"/>
      <w:marLeft w:val="0"/>
      <w:marRight w:val="0"/>
      <w:marTop w:val="0"/>
      <w:marBottom w:val="0"/>
      <w:divBdr>
        <w:top w:val="none" w:sz="0" w:space="0" w:color="auto"/>
        <w:left w:val="none" w:sz="0" w:space="0" w:color="auto"/>
        <w:bottom w:val="none" w:sz="0" w:space="0" w:color="auto"/>
        <w:right w:val="none" w:sz="0" w:space="0" w:color="auto"/>
      </w:divBdr>
    </w:div>
    <w:div w:id="595213694">
      <w:bodyDiv w:val="1"/>
      <w:marLeft w:val="0"/>
      <w:marRight w:val="0"/>
      <w:marTop w:val="0"/>
      <w:marBottom w:val="0"/>
      <w:divBdr>
        <w:top w:val="none" w:sz="0" w:space="0" w:color="auto"/>
        <w:left w:val="none" w:sz="0" w:space="0" w:color="auto"/>
        <w:bottom w:val="none" w:sz="0" w:space="0" w:color="auto"/>
        <w:right w:val="none" w:sz="0" w:space="0" w:color="auto"/>
      </w:divBdr>
    </w:div>
    <w:div w:id="616764625">
      <w:bodyDiv w:val="1"/>
      <w:marLeft w:val="0"/>
      <w:marRight w:val="0"/>
      <w:marTop w:val="0"/>
      <w:marBottom w:val="0"/>
      <w:divBdr>
        <w:top w:val="none" w:sz="0" w:space="0" w:color="auto"/>
        <w:left w:val="none" w:sz="0" w:space="0" w:color="auto"/>
        <w:bottom w:val="none" w:sz="0" w:space="0" w:color="auto"/>
        <w:right w:val="none" w:sz="0" w:space="0" w:color="auto"/>
      </w:divBdr>
    </w:div>
    <w:div w:id="638848488">
      <w:bodyDiv w:val="1"/>
      <w:marLeft w:val="0"/>
      <w:marRight w:val="0"/>
      <w:marTop w:val="0"/>
      <w:marBottom w:val="0"/>
      <w:divBdr>
        <w:top w:val="none" w:sz="0" w:space="0" w:color="auto"/>
        <w:left w:val="none" w:sz="0" w:space="0" w:color="auto"/>
        <w:bottom w:val="none" w:sz="0" w:space="0" w:color="auto"/>
        <w:right w:val="none" w:sz="0" w:space="0" w:color="auto"/>
      </w:divBdr>
    </w:div>
    <w:div w:id="655651587">
      <w:bodyDiv w:val="1"/>
      <w:marLeft w:val="0"/>
      <w:marRight w:val="0"/>
      <w:marTop w:val="0"/>
      <w:marBottom w:val="0"/>
      <w:divBdr>
        <w:top w:val="none" w:sz="0" w:space="0" w:color="auto"/>
        <w:left w:val="none" w:sz="0" w:space="0" w:color="auto"/>
        <w:bottom w:val="none" w:sz="0" w:space="0" w:color="auto"/>
        <w:right w:val="none" w:sz="0" w:space="0" w:color="auto"/>
      </w:divBdr>
    </w:div>
    <w:div w:id="687100597">
      <w:bodyDiv w:val="1"/>
      <w:marLeft w:val="0"/>
      <w:marRight w:val="0"/>
      <w:marTop w:val="0"/>
      <w:marBottom w:val="0"/>
      <w:divBdr>
        <w:top w:val="none" w:sz="0" w:space="0" w:color="auto"/>
        <w:left w:val="none" w:sz="0" w:space="0" w:color="auto"/>
        <w:bottom w:val="none" w:sz="0" w:space="0" w:color="auto"/>
        <w:right w:val="none" w:sz="0" w:space="0" w:color="auto"/>
      </w:divBdr>
    </w:div>
    <w:div w:id="694114741">
      <w:bodyDiv w:val="1"/>
      <w:marLeft w:val="0"/>
      <w:marRight w:val="0"/>
      <w:marTop w:val="0"/>
      <w:marBottom w:val="0"/>
      <w:divBdr>
        <w:top w:val="none" w:sz="0" w:space="0" w:color="auto"/>
        <w:left w:val="none" w:sz="0" w:space="0" w:color="auto"/>
        <w:bottom w:val="none" w:sz="0" w:space="0" w:color="auto"/>
        <w:right w:val="none" w:sz="0" w:space="0" w:color="auto"/>
      </w:divBdr>
    </w:div>
    <w:div w:id="734665577">
      <w:bodyDiv w:val="1"/>
      <w:marLeft w:val="0"/>
      <w:marRight w:val="0"/>
      <w:marTop w:val="0"/>
      <w:marBottom w:val="0"/>
      <w:divBdr>
        <w:top w:val="none" w:sz="0" w:space="0" w:color="auto"/>
        <w:left w:val="none" w:sz="0" w:space="0" w:color="auto"/>
        <w:bottom w:val="none" w:sz="0" w:space="0" w:color="auto"/>
        <w:right w:val="none" w:sz="0" w:space="0" w:color="auto"/>
      </w:divBdr>
    </w:div>
    <w:div w:id="768083448">
      <w:bodyDiv w:val="1"/>
      <w:marLeft w:val="0"/>
      <w:marRight w:val="0"/>
      <w:marTop w:val="0"/>
      <w:marBottom w:val="0"/>
      <w:divBdr>
        <w:top w:val="none" w:sz="0" w:space="0" w:color="auto"/>
        <w:left w:val="none" w:sz="0" w:space="0" w:color="auto"/>
        <w:bottom w:val="none" w:sz="0" w:space="0" w:color="auto"/>
        <w:right w:val="none" w:sz="0" w:space="0" w:color="auto"/>
      </w:divBdr>
    </w:div>
    <w:div w:id="770468262">
      <w:bodyDiv w:val="1"/>
      <w:marLeft w:val="0"/>
      <w:marRight w:val="0"/>
      <w:marTop w:val="0"/>
      <w:marBottom w:val="0"/>
      <w:divBdr>
        <w:top w:val="none" w:sz="0" w:space="0" w:color="auto"/>
        <w:left w:val="none" w:sz="0" w:space="0" w:color="auto"/>
        <w:bottom w:val="none" w:sz="0" w:space="0" w:color="auto"/>
        <w:right w:val="none" w:sz="0" w:space="0" w:color="auto"/>
      </w:divBdr>
    </w:div>
    <w:div w:id="814300999">
      <w:bodyDiv w:val="1"/>
      <w:marLeft w:val="0"/>
      <w:marRight w:val="0"/>
      <w:marTop w:val="0"/>
      <w:marBottom w:val="0"/>
      <w:divBdr>
        <w:top w:val="none" w:sz="0" w:space="0" w:color="auto"/>
        <w:left w:val="none" w:sz="0" w:space="0" w:color="auto"/>
        <w:bottom w:val="none" w:sz="0" w:space="0" w:color="auto"/>
        <w:right w:val="none" w:sz="0" w:space="0" w:color="auto"/>
      </w:divBdr>
    </w:div>
    <w:div w:id="829441294">
      <w:bodyDiv w:val="1"/>
      <w:marLeft w:val="0"/>
      <w:marRight w:val="0"/>
      <w:marTop w:val="0"/>
      <w:marBottom w:val="0"/>
      <w:divBdr>
        <w:top w:val="none" w:sz="0" w:space="0" w:color="auto"/>
        <w:left w:val="none" w:sz="0" w:space="0" w:color="auto"/>
        <w:bottom w:val="none" w:sz="0" w:space="0" w:color="auto"/>
        <w:right w:val="none" w:sz="0" w:space="0" w:color="auto"/>
      </w:divBdr>
    </w:div>
    <w:div w:id="846676533">
      <w:bodyDiv w:val="1"/>
      <w:marLeft w:val="0"/>
      <w:marRight w:val="0"/>
      <w:marTop w:val="0"/>
      <w:marBottom w:val="0"/>
      <w:divBdr>
        <w:top w:val="none" w:sz="0" w:space="0" w:color="auto"/>
        <w:left w:val="none" w:sz="0" w:space="0" w:color="auto"/>
        <w:bottom w:val="none" w:sz="0" w:space="0" w:color="auto"/>
        <w:right w:val="none" w:sz="0" w:space="0" w:color="auto"/>
      </w:divBdr>
    </w:div>
    <w:div w:id="846863620">
      <w:bodyDiv w:val="1"/>
      <w:marLeft w:val="0"/>
      <w:marRight w:val="0"/>
      <w:marTop w:val="0"/>
      <w:marBottom w:val="0"/>
      <w:divBdr>
        <w:top w:val="none" w:sz="0" w:space="0" w:color="auto"/>
        <w:left w:val="none" w:sz="0" w:space="0" w:color="auto"/>
        <w:bottom w:val="none" w:sz="0" w:space="0" w:color="auto"/>
        <w:right w:val="none" w:sz="0" w:space="0" w:color="auto"/>
      </w:divBdr>
    </w:div>
    <w:div w:id="848717300">
      <w:bodyDiv w:val="1"/>
      <w:marLeft w:val="0"/>
      <w:marRight w:val="0"/>
      <w:marTop w:val="0"/>
      <w:marBottom w:val="0"/>
      <w:divBdr>
        <w:top w:val="none" w:sz="0" w:space="0" w:color="auto"/>
        <w:left w:val="none" w:sz="0" w:space="0" w:color="auto"/>
        <w:bottom w:val="none" w:sz="0" w:space="0" w:color="auto"/>
        <w:right w:val="none" w:sz="0" w:space="0" w:color="auto"/>
      </w:divBdr>
    </w:div>
    <w:div w:id="867064220">
      <w:bodyDiv w:val="1"/>
      <w:marLeft w:val="0"/>
      <w:marRight w:val="0"/>
      <w:marTop w:val="0"/>
      <w:marBottom w:val="0"/>
      <w:divBdr>
        <w:top w:val="none" w:sz="0" w:space="0" w:color="auto"/>
        <w:left w:val="none" w:sz="0" w:space="0" w:color="auto"/>
        <w:bottom w:val="none" w:sz="0" w:space="0" w:color="auto"/>
        <w:right w:val="none" w:sz="0" w:space="0" w:color="auto"/>
      </w:divBdr>
    </w:div>
    <w:div w:id="883105174">
      <w:marLeft w:val="0"/>
      <w:marRight w:val="0"/>
      <w:marTop w:val="0"/>
      <w:marBottom w:val="0"/>
      <w:divBdr>
        <w:top w:val="none" w:sz="0" w:space="0" w:color="auto"/>
        <w:left w:val="none" w:sz="0" w:space="0" w:color="auto"/>
        <w:bottom w:val="none" w:sz="0" w:space="0" w:color="auto"/>
        <w:right w:val="none" w:sz="0" w:space="0" w:color="auto"/>
      </w:divBdr>
    </w:div>
    <w:div w:id="887033781">
      <w:bodyDiv w:val="1"/>
      <w:marLeft w:val="0"/>
      <w:marRight w:val="0"/>
      <w:marTop w:val="0"/>
      <w:marBottom w:val="0"/>
      <w:divBdr>
        <w:top w:val="none" w:sz="0" w:space="0" w:color="auto"/>
        <w:left w:val="none" w:sz="0" w:space="0" w:color="auto"/>
        <w:bottom w:val="none" w:sz="0" w:space="0" w:color="auto"/>
        <w:right w:val="none" w:sz="0" w:space="0" w:color="auto"/>
      </w:divBdr>
    </w:div>
    <w:div w:id="907812215">
      <w:bodyDiv w:val="1"/>
      <w:marLeft w:val="0"/>
      <w:marRight w:val="0"/>
      <w:marTop w:val="0"/>
      <w:marBottom w:val="0"/>
      <w:divBdr>
        <w:top w:val="none" w:sz="0" w:space="0" w:color="auto"/>
        <w:left w:val="none" w:sz="0" w:space="0" w:color="auto"/>
        <w:bottom w:val="none" w:sz="0" w:space="0" w:color="auto"/>
        <w:right w:val="none" w:sz="0" w:space="0" w:color="auto"/>
      </w:divBdr>
    </w:div>
    <w:div w:id="913196419">
      <w:bodyDiv w:val="1"/>
      <w:marLeft w:val="0"/>
      <w:marRight w:val="0"/>
      <w:marTop w:val="0"/>
      <w:marBottom w:val="0"/>
      <w:divBdr>
        <w:top w:val="none" w:sz="0" w:space="0" w:color="auto"/>
        <w:left w:val="none" w:sz="0" w:space="0" w:color="auto"/>
        <w:bottom w:val="none" w:sz="0" w:space="0" w:color="auto"/>
        <w:right w:val="none" w:sz="0" w:space="0" w:color="auto"/>
      </w:divBdr>
    </w:div>
    <w:div w:id="921597150">
      <w:bodyDiv w:val="1"/>
      <w:marLeft w:val="0"/>
      <w:marRight w:val="0"/>
      <w:marTop w:val="0"/>
      <w:marBottom w:val="0"/>
      <w:divBdr>
        <w:top w:val="none" w:sz="0" w:space="0" w:color="auto"/>
        <w:left w:val="none" w:sz="0" w:space="0" w:color="auto"/>
        <w:bottom w:val="none" w:sz="0" w:space="0" w:color="auto"/>
        <w:right w:val="none" w:sz="0" w:space="0" w:color="auto"/>
      </w:divBdr>
    </w:div>
    <w:div w:id="935558183">
      <w:bodyDiv w:val="1"/>
      <w:marLeft w:val="0"/>
      <w:marRight w:val="0"/>
      <w:marTop w:val="0"/>
      <w:marBottom w:val="0"/>
      <w:divBdr>
        <w:top w:val="none" w:sz="0" w:space="0" w:color="auto"/>
        <w:left w:val="none" w:sz="0" w:space="0" w:color="auto"/>
        <w:bottom w:val="none" w:sz="0" w:space="0" w:color="auto"/>
        <w:right w:val="none" w:sz="0" w:space="0" w:color="auto"/>
      </w:divBdr>
    </w:div>
    <w:div w:id="974212460">
      <w:bodyDiv w:val="1"/>
      <w:marLeft w:val="0"/>
      <w:marRight w:val="0"/>
      <w:marTop w:val="0"/>
      <w:marBottom w:val="0"/>
      <w:divBdr>
        <w:top w:val="none" w:sz="0" w:space="0" w:color="auto"/>
        <w:left w:val="none" w:sz="0" w:space="0" w:color="auto"/>
        <w:bottom w:val="none" w:sz="0" w:space="0" w:color="auto"/>
        <w:right w:val="none" w:sz="0" w:space="0" w:color="auto"/>
      </w:divBdr>
    </w:div>
    <w:div w:id="977301745">
      <w:bodyDiv w:val="1"/>
      <w:marLeft w:val="0"/>
      <w:marRight w:val="0"/>
      <w:marTop w:val="0"/>
      <w:marBottom w:val="0"/>
      <w:divBdr>
        <w:top w:val="none" w:sz="0" w:space="0" w:color="auto"/>
        <w:left w:val="none" w:sz="0" w:space="0" w:color="auto"/>
        <w:bottom w:val="none" w:sz="0" w:space="0" w:color="auto"/>
        <w:right w:val="none" w:sz="0" w:space="0" w:color="auto"/>
      </w:divBdr>
    </w:div>
    <w:div w:id="986784640">
      <w:bodyDiv w:val="1"/>
      <w:marLeft w:val="0"/>
      <w:marRight w:val="0"/>
      <w:marTop w:val="0"/>
      <w:marBottom w:val="0"/>
      <w:divBdr>
        <w:top w:val="none" w:sz="0" w:space="0" w:color="auto"/>
        <w:left w:val="none" w:sz="0" w:space="0" w:color="auto"/>
        <w:bottom w:val="none" w:sz="0" w:space="0" w:color="auto"/>
        <w:right w:val="none" w:sz="0" w:space="0" w:color="auto"/>
      </w:divBdr>
    </w:div>
    <w:div w:id="1015961394">
      <w:bodyDiv w:val="1"/>
      <w:marLeft w:val="0"/>
      <w:marRight w:val="0"/>
      <w:marTop w:val="0"/>
      <w:marBottom w:val="0"/>
      <w:divBdr>
        <w:top w:val="none" w:sz="0" w:space="0" w:color="auto"/>
        <w:left w:val="none" w:sz="0" w:space="0" w:color="auto"/>
        <w:bottom w:val="none" w:sz="0" w:space="0" w:color="auto"/>
        <w:right w:val="none" w:sz="0" w:space="0" w:color="auto"/>
      </w:divBdr>
    </w:div>
    <w:div w:id="1020006798">
      <w:bodyDiv w:val="1"/>
      <w:marLeft w:val="0"/>
      <w:marRight w:val="0"/>
      <w:marTop w:val="0"/>
      <w:marBottom w:val="0"/>
      <w:divBdr>
        <w:top w:val="none" w:sz="0" w:space="0" w:color="auto"/>
        <w:left w:val="none" w:sz="0" w:space="0" w:color="auto"/>
        <w:bottom w:val="none" w:sz="0" w:space="0" w:color="auto"/>
        <w:right w:val="none" w:sz="0" w:space="0" w:color="auto"/>
      </w:divBdr>
    </w:div>
    <w:div w:id="1026566069">
      <w:bodyDiv w:val="1"/>
      <w:marLeft w:val="0"/>
      <w:marRight w:val="0"/>
      <w:marTop w:val="0"/>
      <w:marBottom w:val="0"/>
      <w:divBdr>
        <w:top w:val="none" w:sz="0" w:space="0" w:color="auto"/>
        <w:left w:val="none" w:sz="0" w:space="0" w:color="auto"/>
        <w:bottom w:val="none" w:sz="0" w:space="0" w:color="auto"/>
        <w:right w:val="none" w:sz="0" w:space="0" w:color="auto"/>
      </w:divBdr>
    </w:div>
    <w:div w:id="1056124802">
      <w:bodyDiv w:val="1"/>
      <w:marLeft w:val="0"/>
      <w:marRight w:val="0"/>
      <w:marTop w:val="0"/>
      <w:marBottom w:val="0"/>
      <w:divBdr>
        <w:top w:val="none" w:sz="0" w:space="0" w:color="auto"/>
        <w:left w:val="none" w:sz="0" w:space="0" w:color="auto"/>
        <w:bottom w:val="none" w:sz="0" w:space="0" w:color="auto"/>
        <w:right w:val="none" w:sz="0" w:space="0" w:color="auto"/>
      </w:divBdr>
    </w:div>
    <w:div w:id="1183546674">
      <w:bodyDiv w:val="1"/>
      <w:marLeft w:val="0"/>
      <w:marRight w:val="0"/>
      <w:marTop w:val="0"/>
      <w:marBottom w:val="0"/>
      <w:divBdr>
        <w:top w:val="none" w:sz="0" w:space="0" w:color="auto"/>
        <w:left w:val="none" w:sz="0" w:space="0" w:color="auto"/>
        <w:bottom w:val="none" w:sz="0" w:space="0" w:color="auto"/>
        <w:right w:val="none" w:sz="0" w:space="0" w:color="auto"/>
      </w:divBdr>
    </w:div>
    <w:div w:id="1222332259">
      <w:bodyDiv w:val="1"/>
      <w:marLeft w:val="0"/>
      <w:marRight w:val="0"/>
      <w:marTop w:val="0"/>
      <w:marBottom w:val="0"/>
      <w:divBdr>
        <w:top w:val="none" w:sz="0" w:space="0" w:color="auto"/>
        <w:left w:val="none" w:sz="0" w:space="0" w:color="auto"/>
        <w:bottom w:val="none" w:sz="0" w:space="0" w:color="auto"/>
        <w:right w:val="none" w:sz="0" w:space="0" w:color="auto"/>
      </w:divBdr>
    </w:div>
    <w:div w:id="1250701770">
      <w:bodyDiv w:val="1"/>
      <w:marLeft w:val="0"/>
      <w:marRight w:val="0"/>
      <w:marTop w:val="0"/>
      <w:marBottom w:val="0"/>
      <w:divBdr>
        <w:top w:val="none" w:sz="0" w:space="0" w:color="auto"/>
        <w:left w:val="none" w:sz="0" w:space="0" w:color="auto"/>
        <w:bottom w:val="none" w:sz="0" w:space="0" w:color="auto"/>
        <w:right w:val="none" w:sz="0" w:space="0" w:color="auto"/>
      </w:divBdr>
    </w:div>
    <w:div w:id="1259800607">
      <w:bodyDiv w:val="1"/>
      <w:marLeft w:val="0"/>
      <w:marRight w:val="0"/>
      <w:marTop w:val="0"/>
      <w:marBottom w:val="0"/>
      <w:divBdr>
        <w:top w:val="none" w:sz="0" w:space="0" w:color="auto"/>
        <w:left w:val="none" w:sz="0" w:space="0" w:color="auto"/>
        <w:bottom w:val="none" w:sz="0" w:space="0" w:color="auto"/>
        <w:right w:val="none" w:sz="0" w:space="0" w:color="auto"/>
      </w:divBdr>
    </w:div>
    <w:div w:id="1294218749">
      <w:bodyDiv w:val="1"/>
      <w:marLeft w:val="0"/>
      <w:marRight w:val="0"/>
      <w:marTop w:val="0"/>
      <w:marBottom w:val="0"/>
      <w:divBdr>
        <w:top w:val="none" w:sz="0" w:space="0" w:color="auto"/>
        <w:left w:val="none" w:sz="0" w:space="0" w:color="auto"/>
        <w:bottom w:val="none" w:sz="0" w:space="0" w:color="auto"/>
        <w:right w:val="none" w:sz="0" w:space="0" w:color="auto"/>
      </w:divBdr>
    </w:div>
    <w:div w:id="1319380590">
      <w:bodyDiv w:val="1"/>
      <w:marLeft w:val="0"/>
      <w:marRight w:val="0"/>
      <w:marTop w:val="0"/>
      <w:marBottom w:val="0"/>
      <w:divBdr>
        <w:top w:val="none" w:sz="0" w:space="0" w:color="auto"/>
        <w:left w:val="none" w:sz="0" w:space="0" w:color="auto"/>
        <w:bottom w:val="none" w:sz="0" w:space="0" w:color="auto"/>
        <w:right w:val="none" w:sz="0" w:space="0" w:color="auto"/>
      </w:divBdr>
    </w:div>
    <w:div w:id="1319579548">
      <w:bodyDiv w:val="1"/>
      <w:marLeft w:val="0"/>
      <w:marRight w:val="0"/>
      <w:marTop w:val="0"/>
      <w:marBottom w:val="0"/>
      <w:divBdr>
        <w:top w:val="none" w:sz="0" w:space="0" w:color="auto"/>
        <w:left w:val="none" w:sz="0" w:space="0" w:color="auto"/>
        <w:bottom w:val="none" w:sz="0" w:space="0" w:color="auto"/>
        <w:right w:val="none" w:sz="0" w:space="0" w:color="auto"/>
      </w:divBdr>
    </w:div>
    <w:div w:id="1366053617">
      <w:bodyDiv w:val="1"/>
      <w:marLeft w:val="0"/>
      <w:marRight w:val="0"/>
      <w:marTop w:val="0"/>
      <w:marBottom w:val="0"/>
      <w:divBdr>
        <w:top w:val="none" w:sz="0" w:space="0" w:color="auto"/>
        <w:left w:val="none" w:sz="0" w:space="0" w:color="auto"/>
        <w:bottom w:val="none" w:sz="0" w:space="0" w:color="auto"/>
        <w:right w:val="none" w:sz="0" w:space="0" w:color="auto"/>
      </w:divBdr>
    </w:div>
    <w:div w:id="1376078267">
      <w:bodyDiv w:val="1"/>
      <w:marLeft w:val="0"/>
      <w:marRight w:val="0"/>
      <w:marTop w:val="0"/>
      <w:marBottom w:val="0"/>
      <w:divBdr>
        <w:top w:val="none" w:sz="0" w:space="0" w:color="auto"/>
        <w:left w:val="none" w:sz="0" w:space="0" w:color="auto"/>
        <w:bottom w:val="none" w:sz="0" w:space="0" w:color="auto"/>
        <w:right w:val="none" w:sz="0" w:space="0" w:color="auto"/>
      </w:divBdr>
    </w:div>
    <w:div w:id="1383990328">
      <w:bodyDiv w:val="1"/>
      <w:marLeft w:val="0"/>
      <w:marRight w:val="0"/>
      <w:marTop w:val="0"/>
      <w:marBottom w:val="0"/>
      <w:divBdr>
        <w:top w:val="none" w:sz="0" w:space="0" w:color="auto"/>
        <w:left w:val="none" w:sz="0" w:space="0" w:color="auto"/>
        <w:bottom w:val="none" w:sz="0" w:space="0" w:color="auto"/>
        <w:right w:val="none" w:sz="0" w:space="0" w:color="auto"/>
      </w:divBdr>
    </w:div>
    <w:div w:id="1462379205">
      <w:bodyDiv w:val="1"/>
      <w:marLeft w:val="0"/>
      <w:marRight w:val="0"/>
      <w:marTop w:val="0"/>
      <w:marBottom w:val="0"/>
      <w:divBdr>
        <w:top w:val="none" w:sz="0" w:space="0" w:color="auto"/>
        <w:left w:val="none" w:sz="0" w:space="0" w:color="auto"/>
        <w:bottom w:val="none" w:sz="0" w:space="0" w:color="auto"/>
        <w:right w:val="none" w:sz="0" w:space="0" w:color="auto"/>
      </w:divBdr>
    </w:div>
    <w:div w:id="1569613439">
      <w:bodyDiv w:val="1"/>
      <w:marLeft w:val="0"/>
      <w:marRight w:val="0"/>
      <w:marTop w:val="0"/>
      <w:marBottom w:val="0"/>
      <w:divBdr>
        <w:top w:val="none" w:sz="0" w:space="0" w:color="auto"/>
        <w:left w:val="none" w:sz="0" w:space="0" w:color="auto"/>
        <w:bottom w:val="none" w:sz="0" w:space="0" w:color="auto"/>
        <w:right w:val="none" w:sz="0" w:space="0" w:color="auto"/>
      </w:divBdr>
    </w:div>
    <w:div w:id="1575041567">
      <w:bodyDiv w:val="1"/>
      <w:marLeft w:val="0"/>
      <w:marRight w:val="0"/>
      <w:marTop w:val="0"/>
      <w:marBottom w:val="0"/>
      <w:divBdr>
        <w:top w:val="none" w:sz="0" w:space="0" w:color="auto"/>
        <w:left w:val="none" w:sz="0" w:space="0" w:color="auto"/>
        <w:bottom w:val="none" w:sz="0" w:space="0" w:color="auto"/>
        <w:right w:val="none" w:sz="0" w:space="0" w:color="auto"/>
      </w:divBdr>
    </w:div>
    <w:div w:id="1587033552">
      <w:bodyDiv w:val="1"/>
      <w:marLeft w:val="0"/>
      <w:marRight w:val="0"/>
      <w:marTop w:val="0"/>
      <w:marBottom w:val="0"/>
      <w:divBdr>
        <w:top w:val="none" w:sz="0" w:space="0" w:color="auto"/>
        <w:left w:val="none" w:sz="0" w:space="0" w:color="auto"/>
        <w:bottom w:val="none" w:sz="0" w:space="0" w:color="auto"/>
        <w:right w:val="none" w:sz="0" w:space="0" w:color="auto"/>
      </w:divBdr>
    </w:div>
    <w:div w:id="1588147499">
      <w:bodyDiv w:val="1"/>
      <w:marLeft w:val="0"/>
      <w:marRight w:val="0"/>
      <w:marTop w:val="0"/>
      <w:marBottom w:val="0"/>
      <w:divBdr>
        <w:top w:val="none" w:sz="0" w:space="0" w:color="auto"/>
        <w:left w:val="none" w:sz="0" w:space="0" w:color="auto"/>
        <w:bottom w:val="none" w:sz="0" w:space="0" w:color="auto"/>
        <w:right w:val="none" w:sz="0" w:space="0" w:color="auto"/>
      </w:divBdr>
    </w:div>
    <w:div w:id="1638955489">
      <w:bodyDiv w:val="1"/>
      <w:marLeft w:val="0"/>
      <w:marRight w:val="0"/>
      <w:marTop w:val="0"/>
      <w:marBottom w:val="0"/>
      <w:divBdr>
        <w:top w:val="none" w:sz="0" w:space="0" w:color="auto"/>
        <w:left w:val="none" w:sz="0" w:space="0" w:color="auto"/>
        <w:bottom w:val="none" w:sz="0" w:space="0" w:color="auto"/>
        <w:right w:val="none" w:sz="0" w:space="0" w:color="auto"/>
      </w:divBdr>
    </w:div>
    <w:div w:id="1642811609">
      <w:bodyDiv w:val="1"/>
      <w:marLeft w:val="0"/>
      <w:marRight w:val="0"/>
      <w:marTop w:val="0"/>
      <w:marBottom w:val="0"/>
      <w:divBdr>
        <w:top w:val="none" w:sz="0" w:space="0" w:color="auto"/>
        <w:left w:val="none" w:sz="0" w:space="0" w:color="auto"/>
        <w:bottom w:val="none" w:sz="0" w:space="0" w:color="auto"/>
        <w:right w:val="none" w:sz="0" w:space="0" w:color="auto"/>
      </w:divBdr>
    </w:div>
    <w:div w:id="1649163376">
      <w:bodyDiv w:val="1"/>
      <w:marLeft w:val="0"/>
      <w:marRight w:val="0"/>
      <w:marTop w:val="0"/>
      <w:marBottom w:val="0"/>
      <w:divBdr>
        <w:top w:val="none" w:sz="0" w:space="0" w:color="auto"/>
        <w:left w:val="none" w:sz="0" w:space="0" w:color="auto"/>
        <w:bottom w:val="none" w:sz="0" w:space="0" w:color="auto"/>
        <w:right w:val="none" w:sz="0" w:space="0" w:color="auto"/>
      </w:divBdr>
    </w:div>
    <w:div w:id="1658340093">
      <w:bodyDiv w:val="1"/>
      <w:marLeft w:val="0"/>
      <w:marRight w:val="0"/>
      <w:marTop w:val="0"/>
      <w:marBottom w:val="0"/>
      <w:divBdr>
        <w:top w:val="none" w:sz="0" w:space="0" w:color="auto"/>
        <w:left w:val="none" w:sz="0" w:space="0" w:color="auto"/>
        <w:bottom w:val="none" w:sz="0" w:space="0" w:color="auto"/>
        <w:right w:val="none" w:sz="0" w:space="0" w:color="auto"/>
      </w:divBdr>
    </w:div>
    <w:div w:id="1668748367">
      <w:bodyDiv w:val="1"/>
      <w:marLeft w:val="0"/>
      <w:marRight w:val="0"/>
      <w:marTop w:val="0"/>
      <w:marBottom w:val="0"/>
      <w:divBdr>
        <w:top w:val="none" w:sz="0" w:space="0" w:color="auto"/>
        <w:left w:val="none" w:sz="0" w:space="0" w:color="auto"/>
        <w:bottom w:val="none" w:sz="0" w:space="0" w:color="auto"/>
        <w:right w:val="none" w:sz="0" w:space="0" w:color="auto"/>
      </w:divBdr>
    </w:div>
    <w:div w:id="1676150312">
      <w:bodyDiv w:val="1"/>
      <w:marLeft w:val="0"/>
      <w:marRight w:val="0"/>
      <w:marTop w:val="0"/>
      <w:marBottom w:val="0"/>
      <w:divBdr>
        <w:top w:val="none" w:sz="0" w:space="0" w:color="auto"/>
        <w:left w:val="none" w:sz="0" w:space="0" w:color="auto"/>
        <w:bottom w:val="none" w:sz="0" w:space="0" w:color="auto"/>
        <w:right w:val="none" w:sz="0" w:space="0" w:color="auto"/>
      </w:divBdr>
    </w:div>
    <w:div w:id="1682052029">
      <w:bodyDiv w:val="1"/>
      <w:marLeft w:val="0"/>
      <w:marRight w:val="0"/>
      <w:marTop w:val="0"/>
      <w:marBottom w:val="0"/>
      <w:divBdr>
        <w:top w:val="none" w:sz="0" w:space="0" w:color="auto"/>
        <w:left w:val="none" w:sz="0" w:space="0" w:color="auto"/>
        <w:bottom w:val="none" w:sz="0" w:space="0" w:color="auto"/>
        <w:right w:val="none" w:sz="0" w:space="0" w:color="auto"/>
      </w:divBdr>
    </w:div>
    <w:div w:id="1684894847">
      <w:bodyDiv w:val="1"/>
      <w:marLeft w:val="0"/>
      <w:marRight w:val="0"/>
      <w:marTop w:val="0"/>
      <w:marBottom w:val="0"/>
      <w:divBdr>
        <w:top w:val="none" w:sz="0" w:space="0" w:color="auto"/>
        <w:left w:val="none" w:sz="0" w:space="0" w:color="auto"/>
        <w:bottom w:val="none" w:sz="0" w:space="0" w:color="auto"/>
        <w:right w:val="none" w:sz="0" w:space="0" w:color="auto"/>
      </w:divBdr>
    </w:div>
    <w:div w:id="1691760442">
      <w:bodyDiv w:val="1"/>
      <w:marLeft w:val="0"/>
      <w:marRight w:val="0"/>
      <w:marTop w:val="0"/>
      <w:marBottom w:val="0"/>
      <w:divBdr>
        <w:top w:val="none" w:sz="0" w:space="0" w:color="auto"/>
        <w:left w:val="none" w:sz="0" w:space="0" w:color="auto"/>
        <w:bottom w:val="none" w:sz="0" w:space="0" w:color="auto"/>
        <w:right w:val="none" w:sz="0" w:space="0" w:color="auto"/>
      </w:divBdr>
    </w:div>
    <w:div w:id="1692611743">
      <w:bodyDiv w:val="1"/>
      <w:marLeft w:val="0"/>
      <w:marRight w:val="0"/>
      <w:marTop w:val="0"/>
      <w:marBottom w:val="0"/>
      <w:divBdr>
        <w:top w:val="none" w:sz="0" w:space="0" w:color="auto"/>
        <w:left w:val="none" w:sz="0" w:space="0" w:color="auto"/>
        <w:bottom w:val="none" w:sz="0" w:space="0" w:color="auto"/>
        <w:right w:val="none" w:sz="0" w:space="0" w:color="auto"/>
      </w:divBdr>
    </w:div>
    <w:div w:id="1758792368">
      <w:bodyDiv w:val="1"/>
      <w:marLeft w:val="0"/>
      <w:marRight w:val="0"/>
      <w:marTop w:val="0"/>
      <w:marBottom w:val="0"/>
      <w:divBdr>
        <w:top w:val="none" w:sz="0" w:space="0" w:color="auto"/>
        <w:left w:val="none" w:sz="0" w:space="0" w:color="auto"/>
        <w:bottom w:val="none" w:sz="0" w:space="0" w:color="auto"/>
        <w:right w:val="none" w:sz="0" w:space="0" w:color="auto"/>
      </w:divBdr>
    </w:div>
    <w:div w:id="1758869968">
      <w:bodyDiv w:val="1"/>
      <w:marLeft w:val="0"/>
      <w:marRight w:val="0"/>
      <w:marTop w:val="0"/>
      <w:marBottom w:val="0"/>
      <w:divBdr>
        <w:top w:val="none" w:sz="0" w:space="0" w:color="auto"/>
        <w:left w:val="none" w:sz="0" w:space="0" w:color="auto"/>
        <w:bottom w:val="none" w:sz="0" w:space="0" w:color="auto"/>
        <w:right w:val="none" w:sz="0" w:space="0" w:color="auto"/>
      </w:divBdr>
    </w:div>
    <w:div w:id="1773043382">
      <w:bodyDiv w:val="1"/>
      <w:marLeft w:val="0"/>
      <w:marRight w:val="0"/>
      <w:marTop w:val="0"/>
      <w:marBottom w:val="0"/>
      <w:divBdr>
        <w:top w:val="none" w:sz="0" w:space="0" w:color="auto"/>
        <w:left w:val="none" w:sz="0" w:space="0" w:color="auto"/>
        <w:bottom w:val="none" w:sz="0" w:space="0" w:color="auto"/>
        <w:right w:val="none" w:sz="0" w:space="0" w:color="auto"/>
      </w:divBdr>
    </w:div>
    <w:div w:id="1811247734">
      <w:bodyDiv w:val="1"/>
      <w:marLeft w:val="0"/>
      <w:marRight w:val="0"/>
      <w:marTop w:val="0"/>
      <w:marBottom w:val="0"/>
      <w:divBdr>
        <w:top w:val="none" w:sz="0" w:space="0" w:color="auto"/>
        <w:left w:val="none" w:sz="0" w:space="0" w:color="auto"/>
        <w:bottom w:val="none" w:sz="0" w:space="0" w:color="auto"/>
        <w:right w:val="none" w:sz="0" w:space="0" w:color="auto"/>
      </w:divBdr>
    </w:div>
    <w:div w:id="1817407131">
      <w:bodyDiv w:val="1"/>
      <w:marLeft w:val="0"/>
      <w:marRight w:val="0"/>
      <w:marTop w:val="0"/>
      <w:marBottom w:val="0"/>
      <w:divBdr>
        <w:top w:val="none" w:sz="0" w:space="0" w:color="auto"/>
        <w:left w:val="none" w:sz="0" w:space="0" w:color="auto"/>
        <w:bottom w:val="none" w:sz="0" w:space="0" w:color="auto"/>
        <w:right w:val="none" w:sz="0" w:space="0" w:color="auto"/>
      </w:divBdr>
    </w:div>
    <w:div w:id="1849589137">
      <w:bodyDiv w:val="1"/>
      <w:marLeft w:val="0"/>
      <w:marRight w:val="0"/>
      <w:marTop w:val="0"/>
      <w:marBottom w:val="0"/>
      <w:divBdr>
        <w:top w:val="none" w:sz="0" w:space="0" w:color="auto"/>
        <w:left w:val="none" w:sz="0" w:space="0" w:color="auto"/>
        <w:bottom w:val="none" w:sz="0" w:space="0" w:color="auto"/>
        <w:right w:val="none" w:sz="0" w:space="0" w:color="auto"/>
      </w:divBdr>
    </w:div>
    <w:div w:id="1872960100">
      <w:bodyDiv w:val="1"/>
      <w:marLeft w:val="0"/>
      <w:marRight w:val="0"/>
      <w:marTop w:val="0"/>
      <w:marBottom w:val="0"/>
      <w:divBdr>
        <w:top w:val="none" w:sz="0" w:space="0" w:color="auto"/>
        <w:left w:val="none" w:sz="0" w:space="0" w:color="auto"/>
        <w:bottom w:val="none" w:sz="0" w:space="0" w:color="auto"/>
        <w:right w:val="none" w:sz="0" w:space="0" w:color="auto"/>
      </w:divBdr>
    </w:div>
    <w:div w:id="1895433571">
      <w:bodyDiv w:val="1"/>
      <w:marLeft w:val="0"/>
      <w:marRight w:val="0"/>
      <w:marTop w:val="0"/>
      <w:marBottom w:val="0"/>
      <w:divBdr>
        <w:top w:val="none" w:sz="0" w:space="0" w:color="auto"/>
        <w:left w:val="none" w:sz="0" w:space="0" w:color="auto"/>
        <w:bottom w:val="none" w:sz="0" w:space="0" w:color="auto"/>
        <w:right w:val="none" w:sz="0" w:space="0" w:color="auto"/>
      </w:divBdr>
    </w:div>
    <w:div w:id="1907064280">
      <w:bodyDiv w:val="1"/>
      <w:marLeft w:val="0"/>
      <w:marRight w:val="0"/>
      <w:marTop w:val="0"/>
      <w:marBottom w:val="0"/>
      <w:divBdr>
        <w:top w:val="none" w:sz="0" w:space="0" w:color="auto"/>
        <w:left w:val="none" w:sz="0" w:space="0" w:color="auto"/>
        <w:bottom w:val="none" w:sz="0" w:space="0" w:color="auto"/>
        <w:right w:val="none" w:sz="0" w:space="0" w:color="auto"/>
      </w:divBdr>
    </w:div>
    <w:div w:id="1964651694">
      <w:bodyDiv w:val="1"/>
      <w:marLeft w:val="0"/>
      <w:marRight w:val="0"/>
      <w:marTop w:val="0"/>
      <w:marBottom w:val="0"/>
      <w:divBdr>
        <w:top w:val="none" w:sz="0" w:space="0" w:color="auto"/>
        <w:left w:val="none" w:sz="0" w:space="0" w:color="auto"/>
        <w:bottom w:val="none" w:sz="0" w:space="0" w:color="auto"/>
        <w:right w:val="none" w:sz="0" w:space="0" w:color="auto"/>
      </w:divBdr>
    </w:div>
    <w:div w:id="1964774696">
      <w:bodyDiv w:val="1"/>
      <w:marLeft w:val="0"/>
      <w:marRight w:val="0"/>
      <w:marTop w:val="0"/>
      <w:marBottom w:val="0"/>
      <w:divBdr>
        <w:top w:val="none" w:sz="0" w:space="0" w:color="auto"/>
        <w:left w:val="none" w:sz="0" w:space="0" w:color="auto"/>
        <w:bottom w:val="none" w:sz="0" w:space="0" w:color="auto"/>
        <w:right w:val="none" w:sz="0" w:space="0" w:color="auto"/>
      </w:divBdr>
    </w:div>
    <w:div w:id="1990817777">
      <w:bodyDiv w:val="1"/>
      <w:marLeft w:val="0"/>
      <w:marRight w:val="0"/>
      <w:marTop w:val="0"/>
      <w:marBottom w:val="0"/>
      <w:divBdr>
        <w:top w:val="none" w:sz="0" w:space="0" w:color="auto"/>
        <w:left w:val="none" w:sz="0" w:space="0" w:color="auto"/>
        <w:bottom w:val="none" w:sz="0" w:space="0" w:color="auto"/>
        <w:right w:val="none" w:sz="0" w:space="0" w:color="auto"/>
      </w:divBdr>
    </w:div>
    <w:div w:id="1996255259">
      <w:bodyDiv w:val="1"/>
      <w:marLeft w:val="0"/>
      <w:marRight w:val="0"/>
      <w:marTop w:val="0"/>
      <w:marBottom w:val="0"/>
      <w:divBdr>
        <w:top w:val="none" w:sz="0" w:space="0" w:color="auto"/>
        <w:left w:val="none" w:sz="0" w:space="0" w:color="auto"/>
        <w:bottom w:val="none" w:sz="0" w:space="0" w:color="auto"/>
        <w:right w:val="none" w:sz="0" w:space="0" w:color="auto"/>
      </w:divBdr>
    </w:div>
    <w:div w:id="2017607832">
      <w:bodyDiv w:val="1"/>
      <w:marLeft w:val="0"/>
      <w:marRight w:val="0"/>
      <w:marTop w:val="0"/>
      <w:marBottom w:val="0"/>
      <w:divBdr>
        <w:top w:val="none" w:sz="0" w:space="0" w:color="auto"/>
        <w:left w:val="none" w:sz="0" w:space="0" w:color="auto"/>
        <w:bottom w:val="none" w:sz="0" w:space="0" w:color="auto"/>
        <w:right w:val="none" w:sz="0" w:space="0" w:color="auto"/>
      </w:divBdr>
    </w:div>
    <w:div w:id="2018580022">
      <w:bodyDiv w:val="1"/>
      <w:marLeft w:val="0"/>
      <w:marRight w:val="0"/>
      <w:marTop w:val="0"/>
      <w:marBottom w:val="0"/>
      <w:divBdr>
        <w:top w:val="none" w:sz="0" w:space="0" w:color="auto"/>
        <w:left w:val="none" w:sz="0" w:space="0" w:color="auto"/>
        <w:bottom w:val="none" w:sz="0" w:space="0" w:color="auto"/>
        <w:right w:val="none" w:sz="0" w:space="0" w:color="auto"/>
      </w:divBdr>
    </w:div>
    <w:div w:id="2024283761">
      <w:bodyDiv w:val="1"/>
      <w:marLeft w:val="0"/>
      <w:marRight w:val="0"/>
      <w:marTop w:val="0"/>
      <w:marBottom w:val="0"/>
      <w:divBdr>
        <w:top w:val="none" w:sz="0" w:space="0" w:color="auto"/>
        <w:left w:val="none" w:sz="0" w:space="0" w:color="auto"/>
        <w:bottom w:val="none" w:sz="0" w:space="0" w:color="auto"/>
        <w:right w:val="none" w:sz="0" w:space="0" w:color="auto"/>
      </w:divBdr>
    </w:div>
    <w:div w:id="2102529076">
      <w:bodyDiv w:val="1"/>
      <w:marLeft w:val="0"/>
      <w:marRight w:val="0"/>
      <w:marTop w:val="0"/>
      <w:marBottom w:val="0"/>
      <w:divBdr>
        <w:top w:val="none" w:sz="0" w:space="0" w:color="auto"/>
        <w:left w:val="none" w:sz="0" w:space="0" w:color="auto"/>
        <w:bottom w:val="none" w:sz="0" w:space="0" w:color="auto"/>
        <w:right w:val="none" w:sz="0" w:space="0" w:color="auto"/>
      </w:divBdr>
    </w:div>
    <w:div w:id="2109694166">
      <w:bodyDiv w:val="1"/>
      <w:marLeft w:val="0"/>
      <w:marRight w:val="0"/>
      <w:marTop w:val="0"/>
      <w:marBottom w:val="0"/>
      <w:divBdr>
        <w:top w:val="none" w:sz="0" w:space="0" w:color="auto"/>
        <w:left w:val="none" w:sz="0" w:space="0" w:color="auto"/>
        <w:bottom w:val="none" w:sz="0" w:space="0" w:color="auto"/>
        <w:right w:val="none" w:sz="0" w:space="0" w:color="auto"/>
      </w:divBdr>
    </w:div>
    <w:div w:id="2112357804">
      <w:bodyDiv w:val="1"/>
      <w:marLeft w:val="0"/>
      <w:marRight w:val="0"/>
      <w:marTop w:val="0"/>
      <w:marBottom w:val="0"/>
      <w:divBdr>
        <w:top w:val="none" w:sz="0" w:space="0" w:color="auto"/>
        <w:left w:val="none" w:sz="0" w:space="0" w:color="auto"/>
        <w:bottom w:val="none" w:sz="0" w:space="0" w:color="auto"/>
        <w:right w:val="none" w:sz="0" w:space="0" w:color="auto"/>
      </w:divBdr>
    </w:div>
    <w:div w:id="2114084895">
      <w:bodyDiv w:val="1"/>
      <w:marLeft w:val="0"/>
      <w:marRight w:val="0"/>
      <w:marTop w:val="0"/>
      <w:marBottom w:val="0"/>
      <w:divBdr>
        <w:top w:val="none" w:sz="0" w:space="0" w:color="auto"/>
        <w:left w:val="none" w:sz="0" w:space="0" w:color="auto"/>
        <w:bottom w:val="none" w:sz="0" w:space="0" w:color="auto"/>
        <w:right w:val="none" w:sz="0" w:space="0" w:color="auto"/>
      </w:divBdr>
    </w:div>
    <w:div w:id="2117016343">
      <w:bodyDiv w:val="1"/>
      <w:marLeft w:val="0"/>
      <w:marRight w:val="0"/>
      <w:marTop w:val="0"/>
      <w:marBottom w:val="0"/>
      <w:divBdr>
        <w:top w:val="none" w:sz="0" w:space="0" w:color="auto"/>
        <w:left w:val="none" w:sz="0" w:space="0" w:color="auto"/>
        <w:bottom w:val="none" w:sz="0" w:space="0" w:color="auto"/>
        <w:right w:val="none" w:sz="0" w:space="0" w:color="auto"/>
      </w:divBdr>
    </w:div>
    <w:div w:id="212988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9463DF4040EB9D46295E55EF17DF390CEFA32A62990DBCD4738B2D9C7C46A83E440A8F8EF853AC73F1E9F719FEE42B84FCE52D11A4o8uBJ" TargetMode="External"/><Relationship Id="rId18" Type="http://schemas.openxmlformats.org/officeDocument/2006/relationships/hyperlink" Target="consultantplus://offline/ref=E4A465CEA9DF7B228CE376662F027BE94C7EA0FB25C53A644A01E838D94137002167A40ABE56DC1471179C4C8CF02E622EEF1A4381BF98CDY6MEI" TargetMode="External"/><Relationship Id="rId3" Type="http://schemas.openxmlformats.org/officeDocument/2006/relationships/styles" Target="styles.xml"/><Relationship Id="rId21" Type="http://schemas.openxmlformats.org/officeDocument/2006/relationships/hyperlink" Target="consultantplus://offline/ref=121F3256C3FAFF0106F3972BD563D22E9EE07BAD546D095CEEE363516F3202913D37F4B12653FFEF9CEEAE5481CBB66E3C92DB477DDAV7F7J" TargetMode="External"/><Relationship Id="rId7" Type="http://schemas.openxmlformats.org/officeDocument/2006/relationships/footnotes" Target="footnotes.xml"/><Relationship Id="rId12" Type="http://schemas.openxmlformats.org/officeDocument/2006/relationships/hyperlink" Target="consultantplus://offline/ref=0E9463DF4040EB9D46295E55EF17DF390CEFA32A62990DBCD4738B2D9C7C46A83E440A8F8EF551AC73F1E9F719FEE42B84FCE52D11A4o8uBJ" TargetMode="External"/><Relationship Id="rId17" Type="http://schemas.openxmlformats.org/officeDocument/2006/relationships/hyperlink" Target="consultantplus://offline/ref=E4A465CEA9DF7B228CE376662F027BE94C7EA0FB25C53A644A01E838D94137002167A40ABE56DC1379179C4C8CF02E622EEF1A4381BF98CDY6ME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4A465CEA9DF7B228CE376662F027BE94C7EA0FB25C53A644A01E838D94137002167A409BC57D81B254D8C48C5A7267E2BF004409FBFY9MAI" TargetMode="External"/><Relationship Id="rId20" Type="http://schemas.openxmlformats.org/officeDocument/2006/relationships/hyperlink" Target="consultantplus://offline/ref=E4A465CEA9DF7B228CE376662F027BE94C7EA0FB25C53A644A01E838D94137002167A40FBF5FD44420589D10CAA03D602AEF18429DYBMF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E9463DF4040EB9D46295E55EF17DF390BE8A1286B9F0DBCD4738B2D9C7C46A83E440A8C8FF051AC73F1E9F719FEE42B84FCE52D11A4o8uBJ"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4A465CEA9DF7B228CE376662F027BE94C7EA0FB25C53A644A01E838D94137002167A409BC57D91B254D8C48C5A7267E2BF004409FBFY9MAI" TargetMode="External"/><Relationship Id="rId23" Type="http://schemas.openxmlformats.org/officeDocument/2006/relationships/hyperlink" Target="consultantplus://offline/ref=121F3256C3FAFF0106F3972BD563D22E9EE07BAD546D095CEEE363516F3202913D37F4B12751F1EF9CEEAE5481CBB66E3C92DB477DDAV7F7J" TargetMode="External"/><Relationship Id="rId10" Type="http://schemas.openxmlformats.org/officeDocument/2006/relationships/hyperlink" Target="consultantplus://offline/ref=0E9463DF4040EB9D46295E55EF17DF390BE8A1286B9F0DBCD4738B2D9C7C46A83E440A8C8FF256AC73F1E9F719FEE42B84FCE52D11A4o8uBJ" TargetMode="External"/><Relationship Id="rId19" Type="http://schemas.openxmlformats.org/officeDocument/2006/relationships/hyperlink" Target="consultantplus://offline/ref=E4A465CEA9DF7B228CE376662F027BE94C7EA0FB25C53A644A01E838D94137002167A409B750D44420589D10CAA03D602AEF18429DYBMFI" TargetMode="External"/><Relationship Id="rId4" Type="http://schemas.microsoft.com/office/2007/relationships/stylesWithEffects" Target="stylesWithEffects.xml"/><Relationship Id="rId9" Type="http://schemas.openxmlformats.org/officeDocument/2006/relationships/hyperlink" Target="consultantplus://offline/ref=0E9463DF4040EB9D46295E55EF17DF390CEFA32561990DBCD4738B2D9C7C46A83E440A888FF25EF376E4F8AF15FDF83585E3F92F13oAu4J" TargetMode="External"/><Relationship Id="rId14" Type="http://schemas.openxmlformats.org/officeDocument/2006/relationships/hyperlink" Target="consultantplus://offline/ref=0E9463DF4040EB9D46295E55EF17DF390CEFA32561990DBCD4738B2D9C7C46A83E440A8F88F255AC73F1E9F719FEE42B84FCE52D11A4o8uBJ" TargetMode="External"/><Relationship Id="rId22" Type="http://schemas.openxmlformats.org/officeDocument/2006/relationships/hyperlink" Target="consultantplus://offline/ref=121F3256C3FAFF0106F3972BD563D22E9EE07BAD546D095CEEE363516F3202913D37F4B12653FEEF9CEEAE5481CBB66E3C92DB477DDAV7F7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D04E6-8C5A-4305-92C4-3F0744DE6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2702</Words>
  <Characters>15402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kazankova</dc:creator>
  <cp:lastModifiedBy>Yakimova_A</cp:lastModifiedBy>
  <cp:revision>3</cp:revision>
  <cp:lastPrinted>2023-03-22T07:22:00Z</cp:lastPrinted>
  <dcterms:created xsi:type="dcterms:W3CDTF">2023-05-22T08:10:00Z</dcterms:created>
  <dcterms:modified xsi:type="dcterms:W3CDTF">2023-06-26T09:20:00Z</dcterms:modified>
</cp:coreProperties>
</file>